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E4F90" w:rsidRPr="005A37DC" w:rsidRDefault="00FE4F90" w:rsidP="005A37DC">
      <w:pPr>
        <w:pStyle w:val="Seznamploh"/>
        <w:spacing w:line="276" w:lineRule="auto"/>
        <w:jc w:val="center"/>
        <w:rPr>
          <w:rFonts w:ascii="Times New Roman" w:hAnsi="Times New Roman"/>
          <w:b/>
          <w:bCs/>
          <w:szCs w:val="22"/>
        </w:rPr>
      </w:pPr>
      <w:r w:rsidRPr="005A37DC">
        <w:rPr>
          <w:rFonts w:ascii="Times New Roman" w:hAnsi="Times New Roman"/>
          <w:b/>
          <w:bCs/>
          <w:szCs w:val="22"/>
        </w:rPr>
        <w:t xml:space="preserve">Příloha </w:t>
      </w:r>
      <w:r w:rsidR="00633A33" w:rsidRPr="005A37DC">
        <w:rPr>
          <w:rFonts w:ascii="Times New Roman" w:hAnsi="Times New Roman"/>
          <w:b/>
          <w:bCs/>
          <w:szCs w:val="22"/>
        </w:rPr>
        <w:t>2</w:t>
      </w:r>
    </w:p>
    <w:p w:rsidR="00FE4F90" w:rsidRPr="005A37DC" w:rsidRDefault="00FE4F90" w:rsidP="005A37DC">
      <w:pPr>
        <w:pStyle w:val="Seznamploh"/>
        <w:spacing w:line="276" w:lineRule="auto"/>
        <w:jc w:val="center"/>
        <w:rPr>
          <w:rFonts w:ascii="Times New Roman" w:hAnsi="Times New Roman"/>
          <w:b/>
          <w:bCs/>
          <w:szCs w:val="22"/>
        </w:rPr>
      </w:pPr>
      <w:r w:rsidRPr="005A37DC">
        <w:rPr>
          <w:rFonts w:ascii="Times New Roman" w:hAnsi="Times New Roman"/>
          <w:b/>
          <w:bCs/>
          <w:szCs w:val="22"/>
        </w:rPr>
        <w:t>Společné provozní náklady</w:t>
      </w:r>
    </w:p>
    <w:p w:rsidR="00BF3EC5" w:rsidRPr="005A37DC" w:rsidRDefault="00BF3EC5" w:rsidP="005A37DC">
      <w:pPr>
        <w:pStyle w:val="Seznamploh"/>
        <w:spacing w:line="276" w:lineRule="auto"/>
        <w:jc w:val="center"/>
        <w:rPr>
          <w:rFonts w:ascii="Times New Roman" w:hAnsi="Times New Roman"/>
          <w:b/>
          <w:bCs/>
          <w:szCs w:val="22"/>
        </w:rPr>
      </w:pPr>
    </w:p>
    <w:p w:rsidR="00BF3EC5" w:rsidRPr="005A37DC" w:rsidRDefault="00BF3EC5" w:rsidP="005A37DC">
      <w:pPr>
        <w:spacing w:line="276" w:lineRule="auto"/>
        <w:ind w:left="0" w:firstLine="0"/>
        <w:rPr>
          <w:rFonts w:ascii="Times New Roman" w:hAnsi="Times New Roman"/>
          <w:sz w:val="22"/>
          <w:szCs w:val="22"/>
        </w:rPr>
      </w:pPr>
      <w:r w:rsidRPr="005A37DC">
        <w:rPr>
          <w:rFonts w:ascii="Times New Roman" w:hAnsi="Times New Roman"/>
          <w:sz w:val="22"/>
          <w:szCs w:val="22"/>
        </w:rPr>
        <w:t>Společné provozní náklady placené nájemci </w:t>
      </w:r>
      <w:r w:rsidR="008513A3">
        <w:rPr>
          <w:rFonts w:ascii="Times New Roman" w:hAnsi="Times New Roman"/>
          <w:sz w:val="22"/>
          <w:szCs w:val="22"/>
        </w:rPr>
        <w:t>Budovy</w:t>
      </w:r>
      <w:r w:rsidRPr="005A37DC">
        <w:rPr>
          <w:rFonts w:ascii="Times New Roman" w:hAnsi="Times New Roman"/>
          <w:sz w:val="22"/>
          <w:szCs w:val="22"/>
        </w:rPr>
        <w:t xml:space="preserve"> způsobem a v režimu uvedeným v článku 6 Smlouvy jsou zejména:</w:t>
      </w:r>
    </w:p>
    <w:p w:rsidR="006A56F1" w:rsidRPr="005A37DC" w:rsidRDefault="006A56F1" w:rsidP="005A37DC">
      <w:pPr>
        <w:pStyle w:val="Odstavecseseznamem"/>
        <w:spacing w:line="276" w:lineRule="auto"/>
        <w:ind w:left="567" w:firstLine="0"/>
        <w:rPr>
          <w:rFonts w:ascii="Times New Roman" w:hAnsi="Times New Roman"/>
          <w:sz w:val="22"/>
          <w:szCs w:val="22"/>
        </w:rPr>
      </w:pPr>
    </w:p>
    <w:p w:rsidR="00C82233" w:rsidRDefault="006A56F1" w:rsidP="00C82233">
      <w:pPr>
        <w:pStyle w:val="Odstavecseseznamem"/>
        <w:spacing w:line="276" w:lineRule="auto"/>
        <w:ind w:left="0" w:firstLine="0"/>
        <w:rPr>
          <w:rFonts w:ascii="Times New Roman" w:hAnsi="Times New Roman"/>
          <w:sz w:val="22"/>
          <w:szCs w:val="22"/>
        </w:rPr>
      </w:pPr>
      <w:r w:rsidRPr="005A37DC">
        <w:rPr>
          <w:rFonts w:ascii="Times New Roman" w:hAnsi="Times New Roman"/>
          <w:sz w:val="22"/>
          <w:szCs w:val="22"/>
        </w:rPr>
        <w:t xml:space="preserve">náklady na dodávky služeb: </w:t>
      </w:r>
    </w:p>
    <w:p w:rsidR="00C82233" w:rsidRPr="00C82233" w:rsidRDefault="00C82233" w:rsidP="00C82233">
      <w:pPr>
        <w:pStyle w:val="Odstavecseseznamem"/>
        <w:numPr>
          <w:ilvl w:val="0"/>
          <w:numId w:val="28"/>
        </w:numPr>
        <w:spacing w:line="276" w:lineRule="auto"/>
        <w:rPr>
          <w:rFonts w:ascii="Times New Roman" w:hAnsi="Times New Roman"/>
          <w:sz w:val="22"/>
          <w:szCs w:val="22"/>
        </w:rPr>
      </w:pPr>
      <w:r w:rsidRPr="00C82233">
        <w:rPr>
          <w:rFonts w:ascii="Times New Roman" w:hAnsi="Times New Roman"/>
          <w:sz w:val="22"/>
          <w:szCs w:val="22"/>
        </w:rPr>
        <w:t>pokrytí WIFI</w:t>
      </w:r>
      <w:r w:rsidR="006A56F1" w:rsidRPr="00C82233">
        <w:rPr>
          <w:rFonts w:ascii="Times New Roman" w:hAnsi="Times New Roman"/>
          <w:sz w:val="22"/>
          <w:szCs w:val="22"/>
        </w:rPr>
        <w:t xml:space="preserve">, </w:t>
      </w:r>
    </w:p>
    <w:p w:rsidR="00C82233" w:rsidRDefault="00791B9E" w:rsidP="00791B9E">
      <w:pPr>
        <w:pStyle w:val="Odstavecseseznamem"/>
        <w:numPr>
          <w:ilvl w:val="0"/>
          <w:numId w:val="28"/>
        </w:numPr>
        <w:spacing w:line="276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odvoz a likvidace odpadu</w:t>
      </w:r>
      <w:r w:rsidR="00972742">
        <w:rPr>
          <w:rFonts w:ascii="Times New Roman" w:hAnsi="Times New Roman"/>
          <w:sz w:val="22"/>
          <w:szCs w:val="22"/>
        </w:rPr>
        <w:t>,</w:t>
      </w:r>
    </w:p>
    <w:p w:rsidR="00972742" w:rsidRPr="00791B9E" w:rsidRDefault="00972742" w:rsidP="00791B9E">
      <w:pPr>
        <w:pStyle w:val="Odstavecseseznamem"/>
        <w:numPr>
          <w:ilvl w:val="0"/>
          <w:numId w:val="28"/>
        </w:numPr>
        <w:spacing w:line="276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elektrická energie za společné prostory.</w:t>
      </w:r>
    </w:p>
    <w:p w:rsidR="00BF3EC5" w:rsidRPr="005A37DC" w:rsidRDefault="00BF3EC5" w:rsidP="00C82233">
      <w:pPr>
        <w:pStyle w:val="Odstavecseseznamem"/>
        <w:spacing w:line="276" w:lineRule="auto"/>
        <w:ind w:left="567" w:firstLine="0"/>
        <w:rPr>
          <w:rFonts w:ascii="Times New Roman" w:hAnsi="Times New Roman"/>
          <w:sz w:val="22"/>
          <w:szCs w:val="22"/>
        </w:rPr>
      </w:pPr>
    </w:p>
    <w:p w:rsidR="00BF3EC5" w:rsidRPr="005A37DC" w:rsidRDefault="00BF3EC5" w:rsidP="005A37DC">
      <w:pPr>
        <w:pStyle w:val="Seznamploh"/>
        <w:spacing w:line="276" w:lineRule="auto"/>
        <w:rPr>
          <w:rFonts w:ascii="Times New Roman" w:hAnsi="Times New Roman"/>
          <w:b/>
          <w:bCs/>
          <w:szCs w:val="22"/>
        </w:rPr>
      </w:pPr>
    </w:p>
    <w:p w:rsidR="00FE4F90" w:rsidRPr="005A37DC" w:rsidRDefault="00FE4F90" w:rsidP="005A37DC">
      <w:pPr>
        <w:suppressAutoHyphens w:val="0"/>
        <w:spacing w:before="0" w:line="276" w:lineRule="auto"/>
        <w:ind w:left="0" w:firstLine="0"/>
        <w:jc w:val="left"/>
        <w:rPr>
          <w:rFonts w:ascii="Times New Roman" w:hAnsi="Times New Roman"/>
          <w:b/>
          <w:bCs/>
          <w:sz w:val="22"/>
          <w:szCs w:val="22"/>
        </w:rPr>
      </w:pPr>
      <w:r w:rsidRPr="005A37DC">
        <w:rPr>
          <w:rFonts w:ascii="Times New Roman" w:hAnsi="Times New Roman"/>
          <w:b/>
          <w:bCs/>
          <w:sz w:val="22"/>
          <w:szCs w:val="22"/>
        </w:rPr>
        <w:br w:type="page"/>
      </w:r>
    </w:p>
    <w:p w:rsidR="00194126" w:rsidRPr="00BE7C80" w:rsidRDefault="00194126" w:rsidP="00BE7C80">
      <w:pPr>
        <w:spacing w:line="276" w:lineRule="auto"/>
        <w:ind w:left="0" w:firstLine="0"/>
        <w:rPr>
          <w:rFonts w:ascii="Times New Roman" w:hAnsi="Times New Roman"/>
          <w:sz w:val="22"/>
          <w:szCs w:val="22"/>
        </w:rPr>
      </w:pPr>
    </w:p>
    <w:sectPr w:rsidR="00194126" w:rsidRPr="00BE7C80" w:rsidSect="00736B73">
      <w:headerReference w:type="default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417" w:right="1417" w:bottom="1417" w:left="1417" w:header="708" w:footer="708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5C0E" w:rsidRDefault="00DA5C0E" w:rsidP="00764CFE">
      <w:r>
        <w:separator/>
      </w:r>
    </w:p>
  </w:endnote>
  <w:endnote w:type="continuationSeparator" w:id="0">
    <w:p w:rsidR="00DA5C0E" w:rsidRDefault="00DA5C0E" w:rsidP="00764C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obyeejn">
    <w:altName w:val="Arial Unicode MS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5C0E" w:rsidRPr="00874003" w:rsidRDefault="00DA5C0E" w:rsidP="008C42FB">
    <w:pPr>
      <w:pStyle w:val="Zpat"/>
      <w:tabs>
        <w:tab w:val="clear" w:pos="4536"/>
        <w:tab w:val="clear" w:pos="9072"/>
      </w:tabs>
      <w:jc w:val="right"/>
      <w:rPr>
        <w:i/>
        <w:iCs/>
        <w:sz w:val="16"/>
        <w:szCs w:val="16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5C0E" w:rsidRDefault="00DA5C0E" w:rsidP="00E83F36">
    <w:pPr>
      <w:pStyle w:val="Zpat"/>
      <w:tabs>
        <w:tab w:val="clear" w:pos="4536"/>
        <w:tab w:val="clear" w:pos="9072"/>
      </w:tabs>
      <w:jc w:val="right"/>
      <w:rPr>
        <w:i/>
        <w:iCs/>
        <w:sz w:val="16"/>
      </w:rPr>
    </w:pPr>
    <w:r>
      <w:rPr>
        <w:i/>
        <w:iCs/>
        <w:sz w:val="16"/>
      </w:rPr>
      <w:t>_________________________________________________________________________________________</w:t>
    </w:r>
  </w:p>
  <w:p w:rsidR="00DA5C0E" w:rsidRDefault="00DA5C0E" w:rsidP="00B62D1B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5C0E" w:rsidRDefault="00DA5C0E" w:rsidP="00764CFE">
      <w:r>
        <w:separator/>
      </w:r>
    </w:p>
  </w:footnote>
  <w:footnote w:type="continuationSeparator" w:id="0">
    <w:p w:rsidR="00DA5C0E" w:rsidRDefault="00DA5C0E" w:rsidP="00764C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5C0E" w:rsidRPr="008C42FB" w:rsidRDefault="00DA5C0E" w:rsidP="008C42FB">
    <w:pPr>
      <w:pStyle w:val="Zhlav"/>
      <w:jc w:val="right"/>
      <w:rPr>
        <w:sz w:val="18"/>
        <w:szCs w:val="1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5C0E" w:rsidRDefault="00AB4C22" w:rsidP="004162E7">
    <w:pPr>
      <w:pStyle w:val="Zhlav"/>
      <w:jc w:val="center"/>
    </w:pPr>
    <w:r w:rsidRPr="00AB4C22">
      <w:rPr>
        <w:i/>
        <w:noProof/>
        <w:szCs w:val="20"/>
        <w:lang w:eastAsia="cs-CZ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8" o:spid="_x0000_s4097" type="#_x0000_t202" style="position:absolute;left:0;text-align:left;margin-left:523.25pt;margin-top:.05pt;width:1.1pt;height:19.7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" stroked="f">
          <v:fill opacity="0"/>
          <v:textbox inset="0,0,0,0">
            <w:txbxContent>
              <w:p w:rsidR="00DA5C0E" w:rsidRDefault="00DA5C0E" w:rsidP="00CE1105">
                <w:pPr>
                  <w:pStyle w:val="Zhlav"/>
                </w:pPr>
              </w:p>
            </w:txbxContent>
          </v:textbox>
          <w10:wrap type="square" side="largest" anchorx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90C8F4E8"/>
    <w:name w:val="WW8Num7"/>
    <w:lvl w:ilvl="0">
      <w:start w:val="1"/>
      <w:numFmt w:val="lowerLetter"/>
      <w:lvlText w:val="(%1)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00000003"/>
    <w:multiLevelType w:val="singleLevel"/>
    <w:tmpl w:val="00000003"/>
    <w:name w:val="WW8Num8"/>
    <w:lvl w:ilvl="0">
      <w:start w:val="1"/>
      <w:numFmt w:val="decimal"/>
      <w:lvlText w:val="Čl.%1"/>
      <w:lvlJc w:val="right"/>
      <w:pPr>
        <w:tabs>
          <w:tab w:val="num" w:pos="0"/>
        </w:tabs>
        <w:ind w:left="1800" w:hanging="360"/>
      </w:pPr>
    </w:lvl>
  </w:abstractNum>
  <w:abstractNum w:abstractNumId="2">
    <w:nsid w:val="00000004"/>
    <w:multiLevelType w:val="singleLevel"/>
    <w:tmpl w:val="00000004"/>
    <w:name w:val="WW8Num9"/>
    <w:lvl w:ilvl="0">
      <w:start w:val="1"/>
      <w:numFmt w:val="lowerLetter"/>
      <w:lvlText w:val="(%1)"/>
      <w:lvlJc w:val="right"/>
      <w:pPr>
        <w:tabs>
          <w:tab w:val="num" w:pos="0"/>
        </w:tabs>
        <w:ind w:left="1980" w:hanging="360"/>
      </w:pPr>
    </w:lvl>
  </w:abstractNum>
  <w:abstractNum w:abstractNumId="3">
    <w:nsid w:val="00000005"/>
    <w:multiLevelType w:val="multilevel"/>
    <w:tmpl w:val="861EAB8C"/>
    <w:name w:val="WW8Num10"/>
    <w:lvl w:ilvl="0">
      <w:start w:val="1"/>
      <w:numFmt w:val="decimal"/>
      <w:lvlText w:val="5.%1"/>
      <w:lvlJc w:val="left"/>
      <w:pPr>
        <w:tabs>
          <w:tab w:val="num" w:pos="360"/>
        </w:tabs>
        <w:ind w:left="360" w:hanging="360"/>
      </w:pPr>
      <w:rPr>
        <w:b/>
        <w:i w:val="0"/>
        <w:u w:val="none"/>
      </w:rPr>
    </w:lvl>
    <w:lvl w:ilvl="1">
      <w:start w:val="4"/>
      <w:numFmt w:val="decimal"/>
      <w:lvlText w:val="1.%2"/>
      <w:lvlJc w:val="left"/>
      <w:pPr>
        <w:tabs>
          <w:tab w:val="num" w:pos="0"/>
        </w:tabs>
        <w:ind w:left="0" w:firstLine="0"/>
      </w:pPr>
      <w:rPr>
        <w:b w:val="0"/>
        <w:i w:val="0"/>
        <w:u w:val="single"/>
      </w:rPr>
    </w:lvl>
    <w:lvl w:ilvl="2">
      <w:start w:val="4"/>
      <w:numFmt w:val="decimal"/>
      <w:lvlText w:val="5.4.%3"/>
      <w:lvlJc w:val="left"/>
      <w:pPr>
        <w:tabs>
          <w:tab w:val="num" w:pos="0"/>
        </w:tabs>
        <w:ind w:left="0" w:firstLine="567"/>
      </w:pPr>
      <w:rPr>
        <w:b/>
      </w:rPr>
    </w:lvl>
    <w:lvl w:ilvl="3">
      <w:start w:val="1"/>
      <w:numFmt w:val="decimal"/>
      <w:lvlText w:val="5.4. %4"/>
      <w:lvlJc w:val="left"/>
      <w:pPr>
        <w:tabs>
          <w:tab w:val="num" w:pos="-132"/>
        </w:tabs>
        <w:ind w:left="132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-56"/>
        </w:tabs>
        <w:ind w:left="56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-340"/>
        </w:tabs>
        <w:ind w:left="34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-264"/>
        </w:tabs>
        <w:ind w:left="264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-548"/>
        </w:tabs>
        <w:ind w:left="548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-472"/>
        </w:tabs>
        <w:ind w:left="472" w:hanging="1800"/>
      </w:pPr>
      <w:rPr>
        <w:b/>
      </w:rPr>
    </w:lvl>
  </w:abstractNum>
  <w:abstractNum w:abstractNumId="4">
    <w:nsid w:val="00000007"/>
    <w:multiLevelType w:val="multilevel"/>
    <w:tmpl w:val="C6AC5F14"/>
    <w:name w:val="WW8Num12"/>
    <w:lvl w:ilvl="0">
      <w:start w:val="4"/>
      <w:numFmt w:val="decimal"/>
      <w:lvlText w:val="9.%1"/>
      <w:lvlJc w:val="left"/>
      <w:pPr>
        <w:tabs>
          <w:tab w:val="num" w:pos="360"/>
        </w:tabs>
        <w:ind w:left="360" w:hanging="360"/>
      </w:pPr>
      <w:rPr>
        <w:b/>
        <w:i w:val="0"/>
        <w:u w:val="none"/>
      </w:rPr>
    </w:lvl>
    <w:lvl w:ilvl="1">
      <w:start w:val="4"/>
      <w:numFmt w:val="decimal"/>
      <w:lvlText w:val="1.%2"/>
      <w:lvlJc w:val="left"/>
      <w:pPr>
        <w:tabs>
          <w:tab w:val="num" w:pos="0"/>
        </w:tabs>
        <w:ind w:left="0" w:firstLine="0"/>
      </w:pPr>
      <w:rPr>
        <w:b w:val="0"/>
        <w:i w:val="0"/>
        <w:u w:val="single"/>
      </w:rPr>
    </w:lvl>
    <w:lvl w:ilvl="2">
      <w:start w:val="1"/>
      <w:numFmt w:val="decimal"/>
      <w:lvlText w:val="8.8.%3"/>
      <w:lvlJc w:val="left"/>
      <w:pPr>
        <w:tabs>
          <w:tab w:val="num" w:pos="0"/>
        </w:tabs>
        <w:ind w:left="0" w:firstLine="567"/>
      </w:pPr>
      <w:rPr>
        <w:b w:val="0"/>
      </w:rPr>
    </w:lvl>
    <w:lvl w:ilvl="3">
      <w:start w:val="1"/>
      <w:numFmt w:val="decimal"/>
      <w:lvlText w:val="5.4. %4"/>
      <w:lvlJc w:val="left"/>
      <w:pPr>
        <w:tabs>
          <w:tab w:val="num" w:pos="-132"/>
        </w:tabs>
        <w:ind w:left="132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-56"/>
        </w:tabs>
        <w:ind w:left="56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-340"/>
        </w:tabs>
        <w:ind w:left="34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-264"/>
        </w:tabs>
        <w:ind w:left="264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-548"/>
        </w:tabs>
        <w:ind w:left="548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-472"/>
        </w:tabs>
        <w:ind w:left="472" w:hanging="1800"/>
      </w:pPr>
      <w:rPr>
        <w:b/>
      </w:rPr>
    </w:lvl>
  </w:abstractNum>
  <w:abstractNum w:abstractNumId="5">
    <w:nsid w:val="00000008"/>
    <w:multiLevelType w:val="multilevel"/>
    <w:tmpl w:val="00000008"/>
    <w:name w:val="WW8Num13"/>
    <w:lvl w:ilvl="0">
      <w:start w:val="1"/>
      <w:numFmt w:val="decimal"/>
      <w:lvlText w:val="3.%1"/>
      <w:lvlJc w:val="left"/>
      <w:pPr>
        <w:tabs>
          <w:tab w:val="num" w:pos="360"/>
        </w:tabs>
        <w:ind w:left="360" w:hanging="360"/>
      </w:pPr>
      <w:rPr>
        <w:b/>
        <w:i w:val="0"/>
        <w:u w:val="none"/>
      </w:rPr>
    </w:lvl>
    <w:lvl w:ilvl="1">
      <w:start w:val="1"/>
      <w:numFmt w:val="decimal"/>
      <w:lvlText w:val="1.%2"/>
      <w:lvlJc w:val="left"/>
      <w:pPr>
        <w:tabs>
          <w:tab w:val="num" w:pos="0"/>
        </w:tabs>
        <w:ind w:left="0" w:firstLine="0"/>
      </w:pPr>
      <w:rPr>
        <w:b w:val="0"/>
        <w:i w:val="0"/>
        <w:u w:val="single"/>
      </w:rPr>
    </w:lvl>
    <w:lvl w:ilvl="2">
      <w:start w:val="1"/>
      <w:numFmt w:val="decimal"/>
      <w:lvlText w:val="%1.%2.%3."/>
      <w:lvlJc w:val="left"/>
      <w:pPr>
        <w:tabs>
          <w:tab w:val="num" w:pos="152"/>
        </w:tabs>
        <w:ind w:left="152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-132"/>
        </w:tabs>
        <w:ind w:left="132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-56"/>
        </w:tabs>
        <w:ind w:left="56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-340"/>
        </w:tabs>
        <w:ind w:left="34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-264"/>
        </w:tabs>
        <w:ind w:left="264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-548"/>
        </w:tabs>
        <w:ind w:left="548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-472"/>
        </w:tabs>
        <w:ind w:left="472" w:hanging="1800"/>
      </w:pPr>
      <w:rPr>
        <w:b/>
      </w:rPr>
    </w:lvl>
  </w:abstractNum>
  <w:abstractNum w:abstractNumId="6">
    <w:nsid w:val="00000009"/>
    <w:multiLevelType w:val="multilevel"/>
    <w:tmpl w:val="2B84D270"/>
    <w:name w:val="WW8Num14"/>
    <w:lvl w:ilvl="0">
      <w:start w:val="4"/>
      <w:numFmt w:val="decimal"/>
      <w:lvlText w:val="9.%1"/>
      <w:lvlJc w:val="left"/>
      <w:pPr>
        <w:tabs>
          <w:tab w:val="num" w:pos="360"/>
        </w:tabs>
        <w:ind w:left="360" w:hanging="360"/>
      </w:pPr>
      <w:rPr>
        <w:b/>
        <w:i w:val="0"/>
        <w:u w:val="none"/>
      </w:rPr>
    </w:lvl>
    <w:lvl w:ilvl="1">
      <w:start w:val="4"/>
      <w:numFmt w:val="decimal"/>
      <w:lvlText w:val="1.%2"/>
      <w:lvlJc w:val="left"/>
      <w:pPr>
        <w:tabs>
          <w:tab w:val="num" w:pos="0"/>
        </w:tabs>
        <w:ind w:left="0" w:firstLine="0"/>
      </w:pPr>
      <w:rPr>
        <w:b w:val="0"/>
        <w:i w:val="0"/>
        <w:u w:val="single"/>
      </w:rPr>
    </w:lvl>
    <w:lvl w:ilvl="2">
      <w:start w:val="1"/>
      <w:numFmt w:val="decimal"/>
      <w:lvlText w:val="8.4.%3"/>
      <w:lvlJc w:val="left"/>
      <w:pPr>
        <w:tabs>
          <w:tab w:val="num" w:pos="0"/>
        </w:tabs>
        <w:ind w:left="0" w:firstLine="567"/>
      </w:pPr>
      <w:rPr>
        <w:b w:val="0"/>
      </w:rPr>
    </w:lvl>
    <w:lvl w:ilvl="3">
      <w:start w:val="1"/>
      <w:numFmt w:val="decimal"/>
      <w:lvlText w:val="5.4. %4"/>
      <w:lvlJc w:val="left"/>
      <w:pPr>
        <w:tabs>
          <w:tab w:val="num" w:pos="-132"/>
        </w:tabs>
        <w:ind w:left="132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-56"/>
        </w:tabs>
        <w:ind w:left="56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-340"/>
        </w:tabs>
        <w:ind w:left="34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-264"/>
        </w:tabs>
        <w:ind w:left="264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-548"/>
        </w:tabs>
        <w:ind w:left="548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-472"/>
        </w:tabs>
        <w:ind w:left="472" w:hanging="1800"/>
      </w:pPr>
      <w:rPr>
        <w:b/>
      </w:rPr>
    </w:lvl>
  </w:abstractNum>
  <w:abstractNum w:abstractNumId="7">
    <w:nsid w:val="0000000A"/>
    <w:multiLevelType w:val="multilevel"/>
    <w:tmpl w:val="686EC906"/>
    <w:name w:val="WW8Num15"/>
    <w:lvl w:ilvl="0">
      <w:start w:val="4"/>
      <w:numFmt w:val="decimal"/>
      <w:lvlText w:val="9.%1"/>
      <w:lvlJc w:val="left"/>
      <w:pPr>
        <w:tabs>
          <w:tab w:val="num" w:pos="360"/>
        </w:tabs>
        <w:ind w:left="360" w:hanging="360"/>
      </w:pPr>
      <w:rPr>
        <w:b/>
        <w:i w:val="0"/>
        <w:u w:val="none"/>
      </w:rPr>
    </w:lvl>
    <w:lvl w:ilvl="1">
      <w:start w:val="4"/>
      <w:numFmt w:val="decimal"/>
      <w:lvlText w:val="1.%2"/>
      <w:lvlJc w:val="left"/>
      <w:pPr>
        <w:tabs>
          <w:tab w:val="num" w:pos="0"/>
        </w:tabs>
        <w:ind w:left="0" w:firstLine="0"/>
      </w:pPr>
      <w:rPr>
        <w:b w:val="0"/>
        <w:i w:val="0"/>
        <w:u w:val="single"/>
      </w:rPr>
    </w:lvl>
    <w:lvl w:ilvl="2">
      <w:start w:val="1"/>
      <w:numFmt w:val="decimal"/>
      <w:lvlText w:val="8.2.%3"/>
      <w:lvlJc w:val="left"/>
      <w:pPr>
        <w:tabs>
          <w:tab w:val="num" w:pos="0"/>
        </w:tabs>
        <w:ind w:left="0" w:firstLine="567"/>
      </w:pPr>
      <w:rPr>
        <w:b w:val="0"/>
      </w:rPr>
    </w:lvl>
    <w:lvl w:ilvl="3">
      <w:start w:val="1"/>
      <w:numFmt w:val="decimal"/>
      <w:lvlText w:val="5.4. %4"/>
      <w:lvlJc w:val="left"/>
      <w:pPr>
        <w:tabs>
          <w:tab w:val="num" w:pos="-132"/>
        </w:tabs>
        <w:ind w:left="132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-56"/>
        </w:tabs>
        <w:ind w:left="56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-340"/>
        </w:tabs>
        <w:ind w:left="34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-264"/>
        </w:tabs>
        <w:ind w:left="264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-548"/>
        </w:tabs>
        <w:ind w:left="548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-472"/>
        </w:tabs>
        <w:ind w:left="472" w:hanging="1800"/>
      </w:pPr>
      <w:rPr>
        <w:b/>
      </w:rPr>
    </w:lvl>
  </w:abstractNum>
  <w:abstractNum w:abstractNumId="8">
    <w:nsid w:val="0000000B"/>
    <w:multiLevelType w:val="multilevel"/>
    <w:tmpl w:val="461E63F0"/>
    <w:name w:val="WW8Num16"/>
    <w:lvl w:ilvl="0">
      <w:start w:val="4"/>
      <w:numFmt w:val="decimal"/>
      <w:lvlText w:val="7.%1"/>
      <w:lvlJc w:val="left"/>
      <w:pPr>
        <w:tabs>
          <w:tab w:val="num" w:pos="360"/>
        </w:tabs>
        <w:ind w:left="360" w:hanging="360"/>
      </w:pPr>
      <w:rPr>
        <w:b/>
        <w:i w:val="0"/>
        <w:u w:val="none"/>
      </w:rPr>
    </w:lvl>
    <w:lvl w:ilvl="1">
      <w:start w:val="4"/>
      <w:numFmt w:val="decimal"/>
      <w:lvlText w:val="1.%2"/>
      <w:lvlJc w:val="left"/>
      <w:pPr>
        <w:tabs>
          <w:tab w:val="num" w:pos="0"/>
        </w:tabs>
        <w:ind w:left="0" w:firstLine="0"/>
      </w:pPr>
      <w:rPr>
        <w:b w:val="0"/>
        <w:i w:val="0"/>
        <w:u w:val="single"/>
      </w:rPr>
    </w:lvl>
    <w:lvl w:ilvl="2">
      <w:start w:val="1"/>
      <w:numFmt w:val="decimal"/>
      <w:lvlText w:val="6.4.%3"/>
      <w:lvlJc w:val="left"/>
      <w:pPr>
        <w:tabs>
          <w:tab w:val="num" w:pos="0"/>
        </w:tabs>
        <w:ind w:left="0" w:firstLine="567"/>
      </w:pPr>
      <w:rPr>
        <w:b w:val="0"/>
      </w:rPr>
    </w:lvl>
    <w:lvl w:ilvl="3">
      <w:start w:val="1"/>
      <w:numFmt w:val="decimal"/>
      <w:lvlText w:val="5.4. %4"/>
      <w:lvlJc w:val="left"/>
      <w:pPr>
        <w:tabs>
          <w:tab w:val="num" w:pos="-132"/>
        </w:tabs>
        <w:ind w:left="132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-56"/>
        </w:tabs>
        <w:ind w:left="56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-340"/>
        </w:tabs>
        <w:ind w:left="34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-264"/>
        </w:tabs>
        <w:ind w:left="264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-548"/>
        </w:tabs>
        <w:ind w:left="548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-472"/>
        </w:tabs>
        <w:ind w:left="472" w:hanging="1800"/>
      </w:pPr>
      <w:rPr>
        <w:b/>
      </w:rPr>
    </w:lvl>
  </w:abstractNum>
  <w:abstractNum w:abstractNumId="9">
    <w:nsid w:val="0000000C"/>
    <w:multiLevelType w:val="multilevel"/>
    <w:tmpl w:val="0000000C"/>
    <w:name w:val="WW8Num19"/>
    <w:lvl w:ilvl="0">
      <w:start w:val="1"/>
      <w:numFmt w:val="decimal"/>
      <w:lvlText w:val="8.%1"/>
      <w:lvlJc w:val="left"/>
      <w:pPr>
        <w:tabs>
          <w:tab w:val="num" w:pos="360"/>
        </w:tabs>
        <w:ind w:left="720" w:hanging="360"/>
      </w:pPr>
      <w:rPr>
        <w:b/>
        <w:i w:val="0"/>
        <w:u w:val="none"/>
      </w:rPr>
    </w:lvl>
    <w:lvl w:ilvl="1">
      <w:start w:val="4"/>
      <w:numFmt w:val="decimal"/>
      <w:lvlText w:val="1.%2"/>
      <w:lvlJc w:val="left"/>
      <w:pPr>
        <w:tabs>
          <w:tab w:val="num" w:pos="0"/>
        </w:tabs>
        <w:ind w:left="360" w:firstLine="0"/>
      </w:pPr>
      <w:rPr>
        <w:b w:val="0"/>
        <w:i w:val="0"/>
        <w:u w:val="single"/>
      </w:rPr>
    </w:lvl>
    <w:lvl w:ilvl="2">
      <w:start w:val="4"/>
      <w:numFmt w:val="decimal"/>
      <w:lvlText w:val="7.4.%3"/>
      <w:lvlJc w:val="left"/>
      <w:pPr>
        <w:tabs>
          <w:tab w:val="num" w:pos="0"/>
        </w:tabs>
        <w:ind w:left="360" w:firstLine="567"/>
      </w:pPr>
      <w:rPr>
        <w:b/>
      </w:rPr>
    </w:lvl>
    <w:lvl w:ilvl="3">
      <w:start w:val="1"/>
      <w:numFmt w:val="decimal"/>
      <w:lvlText w:val="5.4. %4"/>
      <w:lvlJc w:val="left"/>
      <w:pPr>
        <w:tabs>
          <w:tab w:val="num" w:pos="-132"/>
        </w:tabs>
        <w:ind w:left="492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-56"/>
        </w:tabs>
        <w:ind w:left="416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-340"/>
        </w:tabs>
        <w:ind w:left="70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-264"/>
        </w:tabs>
        <w:ind w:left="624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-548"/>
        </w:tabs>
        <w:ind w:left="908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-472"/>
        </w:tabs>
        <w:ind w:left="832" w:hanging="1800"/>
      </w:pPr>
      <w:rPr>
        <w:b/>
      </w:rPr>
    </w:lvl>
  </w:abstractNum>
  <w:abstractNum w:abstractNumId="10">
    <w:nsid w:val="0000000D"/>
    <w:multiLevelType w:val="singleLevel"/>
    <w:tmpl w:val="0000000D"/>
    <w:name w:val="WW8Num20"/>
    <w:lvl w:ilvl="0">
      <w:start w:val="1"/>
      <w:numFmt w:val="lowerLetter"/>
      <w:lvlText w:val="(%1)"/>
      <w:lvlJc w:val="right"/>
      <w:pPr>
        <w:tabs>
          <w:tab w:val="num" w:pos="0"/>
        </w:tabs>
        <w:ind w:left="2316" w:hanging="360"/>
      </w:pPr>
      <w:rPr>
        <w:b w:val="0"/>
      </w:rPr>
    </w:lvl>
  </w:abstractNum>
  <w:abstractNum w:abstractNumId="11">
    <w:nsid w:val="0000000E"/>
    <w:multiLevelType w:val="multilevel"/>
    <w:tmpl w:val="2DEE66CC"/>
    <w:name w:val="WW8Num24"/>
    <w:lvl w:ilvl="0">
      <w:start w:val="3"/>
      <w:numFmt w:val="decimal"/>
      <w:lvlText w:val="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1.%2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u w:val="single"/>
      </w:rPr>
    </w:lvl>
    <w:lvl w:ilvl="2">
      <w:start w:val="4"/>
      <w:numFmt w:val="decimal"/>
      <w:lvlText w:val="9.4.%3"/>
      <w:lvlJc w:val="left"/>
      <w:pPr>
        <w:tabs>
          <w:tab w:val="num" w:pos="0"/>
        </w:tabs>
        <w:ind w:left="0" w:firstLine="567"/>
      </w:pPr>
      <w:rPr>
        <w:rFonts w:hint="default"/>
        <w:b/>
      </w:rPr>
    </w:lvl>
    <w:lvl w:ilvl="3">
      <w:start w:val="1"/>
      <w:numFmt w:val="decimal"/>
      <w:lvlText w:val="5.4. %4"/>
      <w:lvlJc w:val="left"/>
      <w:pPr>
        <w:tabs>
          <w:tab w:val="num" w:pos="-132"/>
        </w:tabs>
        <w:ind w:left="132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-56"/>
        </w:tabs>
        <w:ind w:left="5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-340"/>
        </w:tabs>
        <w:ind w:left="3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-264"/>
        </w:tabs>
        <w:ind w:left="26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-548"/>
        </w:tabs>
        <w:ind w:left="548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-472"/>
        </w:tabs>
        <w:ind w:left="472" w:hanging="1800"/>
      </w:pPr>
      <w:rPr>
        <w:rFonts w:hint="default"/>
        <w:b/>
      </w:rPr>
    </w:lvl>
  </w:abstractNum>
  <w:abstractNum w:abstractNumId="12">
    <w:nsid w:val="0000000F"/>
    <w:multiLevelType w:val="singleLevel"/>
    <w:tmpl w:val="0000000F"/>
    <w:name w:val="WW8Num27"/>
    <w:lvl w:ilvl="0">
      <w:start w:val="1"/>
      <w:numFmt w:val="lowerRoman"/>
      <w:lvlText w:val="(%1)"/>
      <w:lvlJc w:val="left"/>
      <w:pPr>
        <w:tabs>
          <w:tab w:val="num" w:pos="2145"/>
        </w:tabs>
        <w:ind w:left="2145" w:hanging="720"/>
      </w:pPr>
      <w:rPr>
        <w:b w:val="0"/>
        <w:i w:val="0"/>
      </w:rPr>
    </w:lvl>
  </w:abstractNum>
  <w:abstractNum w:abstractNumId="13">
    <w:nsid w:val="00000010"/>
    <w:multiLevelType w:val="multilevel"/>
    <w:tmpl w:val="00000010"/>
    <w:name w:val="WW8Num29"/>
    <w:lvl w:ilvl="0">
      <w:start w:val="1"/>
      <w:numFmt w:val="decimal"/>
      <w:lvlText w:val="2.%1"/>
      <w:lvlJc w:val="left"/>
      <w:pPr>
        <w:tabs>
          <w:tab w:val="num" w:pos="360"/>
        </w:tabs>
        <w:ind w:left="360" w:hanging="360"/>
      </w:pPr>
      <w:rPr>
        <w:b/>
        <w:i w:val="0"/>
        <w:u w:val="none"/>
      </w:rPr>
    </w:lvl>
    <w:lvl w:ilvl="1">
      <w:start w:val="1"/>
      <w:numFmt w:val="decimal"/>
      <w:lvlText w:val="1.%2"/>
      <w:lvlJc w:val="left"/>
      <w:pPr>
        <w:tabs>
          <w:tab w:val="num" w:pos="0"/>
        </w:tabs>
        <w:ind w:left="0" w:firstLine="0"/>
      </w:pPr>
      <w:rPr>
        <w:b w:val="0"/>
        <w:i w:val="0"/>
        <w:u w:val="single"/>
      </w:rPr>
    </w:lvl>
    <w:lvl w:ilvl="2">
      <w:start w:val="1"/>
      <w:numFmt w:val="decimal"/>
      <w:lvlText w:val="%1.%2.%3."/>
      <w:lvlJc w:val="left"/>
      <w:pPr>
        <w:tabs>
          <w:tab w:val="num" w:pos="152"/>
        </w:tabs>
        <w:ind w:left="152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-132"/>
        </w:tabs>
        <w:ind w:left="132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-56"/>
        </w:tabs>
        <w:ind w:left="56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-340"/>
        </w:tabs>
        <w:ind w:left="34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-264"/>
        </w:tabs>
        <w:ind w:left="264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-548"/>
        </w:tabs>
        <w:ind w:left="548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-472"/>
        </w:tabs>
        <w:ind w:left="472" w:hanging="1800"/>
      </w:pPr>
      <w:rPr>
        <w:b/>
      </w:rPr>
    </w:lvl>
  </w:abstractNum>
  <w:abstractNum w:abstractNumId="14">
    <w:nsid w:val="00000011"/>
    <w:multiLevelType w:val="multilevel"/>
    <w:tmpl w:val="00000011"/>
    <w:name w:val="WW8Num30"/>
    <w:lvl w:ilvl="0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b/>
        <w:i w:val="0"/>
        <w:u w:val="none"/>
      </w:rPr>
    </w:lvl>
    <w:lvl w:ilvl="1">
      <w:start w:val="4"/>
      <w:numFmt w:val="decimal"/>
      <w:lvlText w:val="1.%2"/>
      <w:lvlJc w:val="left"/>
      <w:pPr>
        <w:tabs>
          <w:tab w:val="num" w:pos="0"/>
        </w:tabs>
        <w:ind w:left="0" w:firstLine="0"/>
      </w:pPr>
      <w:rPr>
        <w:b w:val="0"/>
        <w:i w:val="0"/>
        <w:u w:val="single"/>
      </w:rPr>
    </w:lvl>
    <w:lvl w:ilvl="2">
      <w:start w:val="4"/>
      <w:numFmt w:val="decimal"/>
      <w:lvlText w:val="9.8.%3"/>
      <w:lvlJc w:val="left"/>
      <w:pPr>
        <w:tabs>
          <w:tab w:val="num" w:pos="0"/>
        </w:tabs>
        <w:ind w:left="0" w:firstLine="567"/>
      </w:pPr>
      <w:rPr>
        <w:b/>
      </w:rPr>
    </w:lvl>
    <w:lvl w:ilvl="3">
      <w:start w:val="1"/>
      <w:numFmt w:val="decimal"/>
      <w:lvlText w:val="5.4. %4"/>
      <w:lvlJc w:val="left"/>
      <w:pPr>
        <w:tabs>
          <w:tab w:val="num" w:pos="-132"/>
        </w:tabs>
        <w:ind w:left="132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-56"/>
        </w:tabs>
        <w:ind w:left="56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-340"/>
        </w:tabs>
        <w:ind w:left="34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-264"/>
        </w:tabs>
        <w:ind w:left="264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-548"/>
        </w:tabs>
        <w:ind w:left="548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-472"/>
        </w:tabs>
        <w:ind w:left="472" w:hanging="1800"/>
      </w:pPr>
      <w:rPr>
        <w:b/>
      </w:rPr>
    </w:lvl>
  </w:abstractNum>
  <w:abstractNum w:abstractNumId="15">
    <w:nsid w:val="00000012"/>
    <w:multiLevelType w:val="multilevel"/>
    <w:tmpl w:val="12324EBA"/>
    <w:name w:val="WW8Num31"/>
    <w:lvl w:ilvl="0">
      <w:start w:val="4"/>
      <w:numFmt w:val="decimal"/>
      <w:lvlText w:val="9.%1"/>
      <w:lvlJc w:val="left"/>
      <w:pPr>
        <w:tabs>
          <w:tab w:val="num" w:pos="360"/>
        </w:tabs>
        <w:ind w:left="360" w:hanging="360"/>
      </w:pPr>
      <w:rPr>
        <w:b/>
        <w:i w:val="0"/>
        <w:u w:val="none"/>
      </w:rPr>
    </w:lvl>
    <w:lvl w:ilvl="1">
      <w:start w:val="4"/>
      <w:numFmt w:val="decimal"/>
      <w:lvlText w:val="1.%2"/>
      <w:lvlJc w:val="left"/>
      <w:pPr>
        <w:tabs>
          <w:tab w:val="num" w:pos="0"/>
        </w:tabs>
        <w:ind w:left="0" w:firstLine="0"/>
      </w:pPr>
      <w:rPr>
        <w:b w:val="0"/>
        <w:i w:val="0"/>
        <w:u w:val="single"/>
      </w:rPr>
    </w:lvl>
    <w:lvl w:ilvl="2">
      <w:start w:val="1"/>
      <w:numFmt w:val="decimal"/>
      <w:lvlText w:val="8.7.%3"/>
      <w:lvlJc w:val="left"/>
      <w:pPr>
        <w:tabs>
          <w:tab w:val="num" w:pos="0"/>
        </w:tabs>
        <w:ind w:left="0" w:firstLine="567"/>
      </w:pPr>
      <w:rPr>
        <w:b w:val="0"/>
      </w:rPr>
    </w:lvl>
    <w:lvl w:ilvl="3">
      <w:start w:val="1"/>
      <w:numFmt w:val="decimal"/>
      <w:lvlText w:val="5.4. %4"/>
      <w:lvlJc w:val="left"/>
      <w:pPr>
        <w:tabs>
          <w:tab w:val="num" w:pos="-132"/>
        </w:tabs>
        <w:ind w:left="132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-56"/>
        </w:tabs>
        <w:ind w:left="56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-340"/>
        </w:tabs>
        <w:ind w:left="34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-264"/>
        </w:tabs>
        <w:ind w:left="264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-548"/>
        </w:tabs>
        <w:ind w:left="548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-472"/>
        </w:tabs>
        <w:ind w:left="472" w:hanging="1800"/>
      </w:pPr>
      <w:rPr>
        <w:b/>
      </w:rPr>
    </w:lvl>
  </w:abstractNum>
  <w:abstractNum w:abstractNumId="16">
    <w:nsid w:val="00000013"/>
    <w:multiLevelType w:val="multilevel"/>
    <w:tmpl w:val="00000013"/>
    <w:name w:val="WW8Num32"/>
    <w:lvl w:ilvl="0">
      <w:start w:val="1"/>
      <w:numFmt w:val="decimal"/>
      <w:lvlText w:val="6.%1"/>
      <w:lvlJc w:val="left"/>
      <w:pPr>
        <w:tabs>
          <w:tab w:val="num" w:pos="360"/>
        </w:tabs>
        <w:ind w:left="360" w:hanging="360"/>
      </w:pPr>
      <w:rPr>
        <w:b/>
        <w:i w:val="0"/>
        <w:u w:val="none"/>
      </w:rPr>
    </w:lvl>
    <w:lvl w:ilvl="1">
      <w:start w:val="4"/>
      <w:numFmt w:val="decimal"/>
      <w:lvlText w:val="1.%2"/>
      <w:lvlJc w:val="left"/>
      <w:pPr>
        <w:tabs>
          <w:tab w:val="num" w:pos="0"/>
        </w:tabs>
        <w:ind w:left="0" w:firstLine="0"/>
      </w:pPr>
      <w:rPr>
        <w:b w:val="0"/>
        <w:i w:val="0"/>
        <w:u w:val="single"/>
      </w:rPr>
    </w:lvl>
    <w:lvl w:ilvl="2">
      <w:start w:val="4"/>
      <w:numFmt w:val="decimal"/>
      <w:lvlText w:val="5.4.%3"/>
      <w:lvlJc w:val="left"/>
      <w:pPr>
        <w:tabs>
          <w:tab w:val="num" w:pos="0"/>
        </w:tabs>
        <w:ind w:left="0" w:firstLine="567"/>
      </w:pPr>
      <w:rPr>
        <w:b/>
      </w:rPr>
    </w:lvl>
    <w:lvl w:ilvl="3">
      <w:start w:val="1"/>
      <w:numFmt w:val="decimal"/>
      <w:lvlText w:val="5.4. %4"/>
      <w:lvlJc w:val="left"/>
      <w:pPr>
        <w:tabs>
          <w:tab w:val="num" w:pos="-132"/>
        </w:tabs>
        <w:ind w:left="132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-56"/>
        </w:tabs>
        <w:ind w:left="56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-340"/>
        </w:tabs>
        <w:ind w:left="34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-264"/>
        </w:tabs>
        <w:ind w:left="264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-548"/>
        </w:tabs>
        <w:ind w:left="548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-472"/>
        </w:tabs>
        <w:ind w:left="472" w:hanging="1800"/>
      </w:pPr>
      <w:rPr>
        <w:b/>
      </w:rPr>
    </w:lvl>
  </w:abstractNum>
  <w:abstractNum w:abstractNumId="17">
    <w:nsid w:val="00000014"/>
    <w:multiLevelType w:val="multilevel"/>
    <w:tmpl w:val="874CDBC4"/>
    <w:name w:val="WW8Num33"/>
    <w:lvl w:ilvl="0">
      <w:start w:val="1"/>
      <w:numFmt w:val="decimal"/>
      <w:lvlText w:val="4.%1"/>
      <w:lvlJc w:val="left"/>
      <w:pPr>
        <w:tabs>
          <w:tab w:val="num" w:pos="1645"/>
        </w:tabs>
        <w:ind w:left="1645" w:hanging="360"/>
      </w:pPr>
      <w:rPr>
        <w:rFonts w:hint="default"/>
        <w:b/>
        <w:i w:val="0"/>
        <w:u w:val="none"/>
      </w:rPr>
    </w:lvl>
    <w:lvl w:ilvl="1">
      <w:start w:val="1"/>
      <w:numFmt w:val="decimal"/>
      <w:lvlText w:val="1.%2"/>
      <w:lvlJc w:val="left"/>
      <w:pPr>
        <w:tabs>
          <w:tab w:val="num" w:pos="1285"/>
        </w:tabs>
        <w:ind w:left="1285" w:firstLine="0"/>
      </w:pPr>
      <w:rPr>
        <w:rFonts w:hint="default"/>
        <w:b w:val="0"/>
        <w:i w:val="0"/>
        <w:u w:val="single"/>
      </w:rPr>
    </w:lvl>
    <w:lvl w:ilvl="2">
      <w:start w:val="1"/>
      <w:numFmt w:val="decimal"/>
      <w:lvlText w:val="%1.%2.%3"/>
      <w:lvlJc w:val="left"/>
      <w:pPr>
        <w:tabs>
          <w:tab w:val="num" w:pos="1285"/>
        </w:tabs>
        <w:ind w:left="1285" w:firstLine="567"/>
      </w:pPr>
      <w:rPr>
        <w:rFonts w:hint="default"/>
        <w:b w:val="0"/>
      </w:rPr>
    </w:lvl>
    <w:lvl w:ilvl="3">
      <w:start w:val="1"/>
      <w:numFmt w:val="lowerRoman"/>
      <w:lvlRestart w:val="1"/>
      <w:pStyle w:val="Nadpis4"/>
      <w:lvlText w:val="%4)"/>
      <w:lvlJc w:val="left"/>
      <w:pPr>
        <w:ind w:left="1417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lowerLetter"/>
      <w:lvlText w:val="%5)"/>
      <w:lvlJc w:val="left"/>
      <w:pPr>
        <w:ind w:left="1341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945"/>
        </w:tabs>
        <w:ind w:left="1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21"/>
        </w:tabs>
        <w:ind w:left="1549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737"/>
        </w:tabs>
        <w:ind w:left="183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813"/>
        </w:tabs>
        <w:ind w:left="1757" w:hanging="1800"/>
      </w:pPr>
      <w:rPr>
        <w:rFonts w:hint="default"/>
        <w:b/>
      </w:rPr>
    </w:lvl>
  </w:abstractNum>
  <w:abstractNum w:abstractNumId="18">
    <w:nsid w:val="00000015"/>
    <w:multiLevelType w:val="multilevel"/>
    <w:tmpl w:val="00000015"/>
    <w:name w:val="WW8Num36"/>
    <w:lvl w:ilvl="0">
      <w:start w:val="1"/>
      <w:numFmt w:val="decimal"/>
      <w:lvlText w:val="7.%1"/>
      <w:lvlJc w:val="left"/>
      <w:pPr>
        <w:tabs>
          <w:tab w:val="num" w:pos="360"/>
        </w:tabs>
        <w:ind w:left="360" w:hanging="360"/>
      </w:pPr>
      <w:rPr>
        <w:b/>
        <w:i w:val="0"/>
        <w:u w:val="none"/>
      </w:rPr>
    </w:lvl>
    <w:lvl w:ilvl="1">
      <w:start w:val="4"/>
      <w:numFmt w:val="decimal"/>
      <w:lvlText w:val="1.%2"/>
      <w:lvlJc w:val="left"/>
      <w:pPr>
        <w:tabs>
          <w:tab w:val="num" w:pos="0"/>
        </w:tabs>
        <w:ind w:left="0" w:firstLine="0"/>
      </w:pPr>
      <w:rPr>
        <w:b w:val="0"/>
        <w:i w:val="0"/>
        <w:u w:val="single"/>
      </w:rPr>
    </w:lvl>
    <w:lvl w:ilvl="2">
      <w:start w:val="4"/>
      <w:numFmt w:val="decimal"/>
      <w:lvlText w:val="7.4.%3"/>
      <w:lvlJc w:val="left"/>
      <w:pPr>
        <w:tabs>
          <w:tab w:val="num" w:pos="0"/>
        </w:tabs>
        <w:ind w:left="0" w:firstLine="567"/>
      </w:pPr>
      <w:rPr>
        <w:b/>
      </w:rPr>
    </w:lvl>
    <w:lvl w:ilvl="3">
      <w:start w:val="1"/>
      <w:numFmt w:val="decimal"/>
      <w:lvlText w:val="5.4. %4"/>
      <w:lvlJc w:val="left"/>
      <w:pPr>
        <w:tabs>
          <w:tab w:val="num" w:pos="-132"/>
        </w:tabs>
        <w:ind w:left="132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-56"/>
        </w:tabs>
        <w:ind w:left="56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-340"/>
        </w:tabs>
        <w:ind w:left="34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-264"/>
        </w:tabs>
        <w:ind w:left="264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-548"/>
        </w:tabs>
        <w:ind w:left="548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-472"/>
        </w:tabs>
        <w:ind w:left="472" w:hanging="1800"/>
      </w:pPr>
      <w:rPr>
        <w:b/>
      </w:rPr>
    </w:lvl>
  </w:abstractNum>
  <w:abstractNum w:abstractNumId="19">
    <w:nsid w:val="00000016"/>
    <w:multiLevelType w:val="multilevel"/>
    <w:tmpl w:val="B34E4306"/>
    <w:name w:val="WW8Num39"/>
    <w:lvl w:ilvl="0">
      <w:start w:val="4"/>
      <w:numFmt w:val="decimal"/>
      <w:lvlText w:val="9.%1"/>
      <w:lvlJc w:val="left"/>
      <w:pPr>
        <w:tabs>
          <w:tab w:val="num" w:pos="360"/>
        </w:tabs>
        <w:ind w:left="360" w:hanging="360"/>
      </w:pPr>
      <w:rPr>
        <w:b/>
        <w:i w:val="0"/>
        <w:u w:val="none"/>
      </w:rPr>
    </w:lvl>
    <w:lvl w:ilvl="1">
      <w:start w:val="4"/>
      <w:numFmt w:val="decimal"/>
      <w:lvlText w:val="1.%2"/>
      <w:lvlJc w:val="left"/>
      <w:pPr>
        <w:tabs>
          <w:tab w:val="num" w:pos="0"/>
        </w:tabs>
        <w:ind w:left="0" w:firstLine="0"/>
      </w:pPr>
      <w:rPr>
        <w:b w:val="0"/>
        <w:i w:val="0"/>
        <w:u w:val="single"/>
      </w:rPr>
    </w:lvl>
    <w:lvl w:ilvl="2">
      <w:start w:val="1"/>
      <w:numFmt w:val="decimal"/>
      <w:lvlText w:val="8.5.%3"/>
      <w:lvlJc w:val="left"/>
      <w:pPr>
        <w:tabs>
          <w:tab w:val="num" w:pos="0"/>
        </w:tabs>
        <w:ind w:left="0" w:firstLine="567"/>
      </w:pPr>
      <w:rPr>
        <w:b w:val="0"/>
      </w:rPr>
    </w:lvl>
    <w:lvl w:ilvl="3">
      <w:start w:val="1"/>
      <w:numFmt w:val="decimal"/>
      <w:lvlText w:val="5.4. %4"/>
      <w:lvlJc w:val="left"/>
      <w:pPr>
        <w:tabs>
          <w:tab w:val="num" w:pos="-132"/>
        </w:tabs>
        <w:ind w:left="132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-56"/>
        </w:tabs>
        <w:ind w:left="56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-340"/>
        </w:tabs>
        <w:ind w:left="34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-264"/>
        </w:tabs>
        <w:ind w:left="264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-548"/>
        </w:tabs>
        <w:ind w:left="548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-472"/>
        </w:tabs>
        <w:ind w:left="472" w:hanging="1800"/>
      </w:pPr>
      <w:rPr>
        <w:b/>
      </w:rPr>
    </w:lvl>
  </w:abstractNum>
  <w:abstractNum w:abstractNumId="20">
    <w:nsid w:val="00000017"/>
    <w:multiLevelType w:val="multilevel"/>
    <w:tmpl w:val="BB3EE3DC"/>
    <w:name w:val="WW8Num42"/>
    <w:lvl w:ilvl="0">
      <w:start w:val="4"/>
      <w:numFmt w:val="decimal"/>
      <w:lvlText w:val="9.%1"/>
      <w:lvlJc w:val="left"/>
      <w:pPr>
        <w:tabs>
          <w:tab w:val="num" w:pos="360"/>
        </w:tabs>
        <w:ind w:left="360" w:hanging="360"/>
      </w:pPr>
      <w:rPr>
        <w:b/>
        <w:i w:val="0"/>
        <w:u w:val="none"/>
      </w:rPr>
    </w:lvl>
    <w:lvl w:ilvl="1">
      <w:start w:val="4"/>
      <w:numFmt w:val="decimal"/>
      <w:lvlText w:val="1.%2"/>
      <w:lvlJc w:val="left"/>
      <w:pPr>
        <w:tabs>
          <w:tab w:val="num" w:pos="0"/>
        </w:tabs>
        <w:ind w:left="0" w:firstLine="0"/>
      </w:pPr>
      <w:rPr>
        <w:b w:val="0"/>
        <w:i w:val="0"/>
        <w:u w:val="single"/>
      </w:rPr>
    </w:lvl>
    <w:lvl w:ilvl="2">
      <w:start w:val="1"/>
      <w:numFmt w:val="decimal"/>
      <w:lvlText w:val="8.6.%3"/>
      <w:lvlJc w:val="left"/>
      <w:pPr>
        <w:tabs>
          <w:tab w:val="num" w:pos="0"/>
        </w:tabs>
        <w:ind w:left="0" w:firstLine="567"/>
      </w:pPr>
      <w:rPr>
        <w:b w:val="0"/>
      </w:rPr>
    </w:lvl>
    <w:lvl w:ilvl="3">
      <w:start w:val="1"/>
      <w:numFmt w:val="decimal"/>
      <w:lvlText w:val="5.4. %4"/>
      <w:lvlJc w:val="left"/>
      <w:pPr>
        <w:tabs>
          <w:tab w:val="num" w:pos="-132"/>
        </w:tabs>
        <w:ind w:left="132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-56"/>
        </w:tabs>
        <w:ind w:left="56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-340"/>
        </w:tabs>
        <w:ind w:left="34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-264"/>
        </w:tabs>
        <w:ind w:left="264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-548"/>
        </w:tabs>
        <w:ind w:left="548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-472"/>
        </w:tabs>
        <w:ind w:left="472" w:hanging="1800"/>
      </w:pPr>
      <w:rPr>
        <w:b/>
      </w:rPr>
    </w:lvl>
  </w:abstractNum>
  <w:abstractNum w:abstractNumId="21">
    <w:nsid w:val="00000018"/>
    <w:multiLevelType w:val="multilevel"/>
    <w:tmpl w:val="1326E7F6"/>
    <w:name w:val="WW8Num43"/>
    <w:lvl w:ilvl="0">
      <w:start w:val="1"/>
      <w:numFmt w:val="decimal"/>
      <w:lvlText w:val="1.%1"/>
      <w:lvlJc w:val="left"/>
      <w:pPr>
        <w:tabs>
          <w:tab w:val="num" w:pos="360"/>
        </w:tabs>
        <w:ind w:left="360" w:hanging="360"/>
      </w:pPr>
      <w:rPr>
        <w:b/>
        <w:i w:val="0"/>
        <w:u w:val="none"/>
      </w:rPr>
    </w:lvl>
    <w:lvl w:ilvl="1">
      <w:start w:val="1"/>
      <w:numFmt w:val="decimal"/>
      <w:lvlText w:val="1.%2"/>
      <w:lvlJc w:val="left"/>
      <w:pPr>
        <w:tabs>
          <w:tab w:val="num" w:pos="0"/>
        </w:tabs>
        <w:ind w:left="0" w:firstLine="0"/>
      </w:pPr>
      <w:rPr>
        <w:b w:val="0"/>
        <w:i w:val="0"/>
        <w:u w:val="single"/>
      </w:rPr>
    </w:lvl>
    <w:lvl w:ilvl="2">
      <w:start w:val="1"/>
      <w:numFmt w:val="decimal"/>
      <w:lvlText w:val="%1.%2.%3."/>
      <w:lvlJc w:val="left"/>
      <w:pPr>
        <w:tabs>
          <w:tab w:val="num" w:pos="152"/>
        </w:tabs>
        <w:ind w:left="152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-132"/>
        </w:tabs>
        <w:ind w:left="132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-56"/>
        </w:tabs>
        <w:ind w:left="56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-340"/>
        </w:tabs>
        <w:ind w:left="34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-264"/>
        </w:tabs>
        <w:ind w:left="264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-548"/>
        </w:tabs>
        <w:ind w:left="548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-472"/>
        </w:tabs>
        <w:ind w:left="472" w:hanging="1800"/>
      </w:pPr>
      <w:rPr>
        <w:b/>
      </w:rPr>
    </w:lvl>
  </w:abstractNum>
  <w:abstractNum w:abstractNumId="22">
    <w:nsid w:val="00000019"/>
    <w:multiLevelType w:val="singleLevel"/>
    <w:tmpl w:val="00000019"/>
    <w:name w:val="WW8Num44"/>
    <w:lvl w:ilvl="0">
      <w:start w:val="1"/>
      <w:numFmt w:val="lowerRoman"/>
      <w:lvlText w:val="(%1)"/>
      <w:lvlJc w:val="left"/>
      <w:pPr>
        <w:tabs>
          <w:tab w:val="num" w:pos="2145"/>
        </w:tabs>
        <w:ind w:left="4305" w:hanging="720"/>
      </w:pPr>
      <w:rPr>
        <w:b w:val="0"/>
        <w:i w:val="0"/>
      </w:rPr>
    </w:lvl>
  </w:abstractNum>
  <w:abstractNum w:abstractNumId="23">
    <w:nsid w:val="0000001A"/>
    <w:multiLevelType w:val="multilevel"/>
    <w:tmpl w:val="1E82D030"/>
    <w:name w:val="WW8Num45"/>
    <w:lvl w:ilvl="0">
      <w:start w:val="4"/>
      <w:numFmt w:val="decimal"/>
      <w:lvlText w:val="9.%1"/>
      <w:lvlJc w:val="left"/>
      <w:pPr>
        <w:tabs>
          <w:tab w:val="num" w:pos="360"/>
        </w:tabs>
        <w:ind w:left="360" w:hanging="360"/>
      </w:pPr>
      <w:rPr>
        <w:b/>
        <w:i w:val="0"/>
        <w:u w:val="none"/>
      </w:rPr>
    </w:lvl>
    <w:lvl w:ilvl="1">
      <w:start w:val="4"/>
      <w:numFmt w:val="decimal"/>
      <w:lvlText w:val="1.%2"/>
      <w:lvlJc w:val="left"/>
      <w:pPr>
        <w:tabs>
          <w:tab w:val="num" w:pos="0"/>
        </w:tabs>
        <w:ind w:left="0" w:firstLine="0"/>
      </w:pPr>
      <w:rPr>
        <w:b w:val="0"/>
        <w:i w:val="0"/>
        <w:u w:val="single"/>
      </w:rPr>
    </w:lvl>
    <w:lvl w:ilvl="2">
      <w:start w:val="1"/>
      <w:numFmt w:val="decimal"/>
      <w:lvlText w:val="8.1.%3"/>
      <w:lvlJc w:val="left"/>
      <w:pPr>
        <w:tabs>
          <w:tab w:val="num" w:pos="0"/>
        </w:tabs>
        <w:ind w:left="0" w:firstLine="567"/>
      </w:pPr>
      <w:rPr>
        <w:b w:val="0"/>
      </w:rPr>
    </w:lvl>
    <w:lvl w:ilvl="3">
      <w:start w:val="1"/>
      <w:numFmt w:val="decimal"/>
      <w:lvlText w:val="5.4. %4"/>
      <w:lvlJc w:val="left"/>
      <w:pPr>
        <w:tabs>
          <w:tab w:val="num" w:pos="-132"/>
        </w:tabs>
        <w:ind w:left="132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-56"/>
        </w:tabs>
        <w:ind w:left="56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-340"/>
        </w:tabs>
        <w:ind w:left="34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-264"/>
        </w:tabs>
        <w:ind w:left="264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-548"/>
        </w:tabs>
        <w:ind w:left="548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-472"/>
        </w:tabs>
        <w:ind w:left="472" w:hanging="1800"/>
      </w:pPr>
      <w:rPr>
        <w:b/>
      </w:rPr>
    </w:lvl>
  </w:abstractNum>
  <w:abstractNum w:abstractNumId="24">
    <w:nsid w:val="0000001B"/>
    <w:multiLevelType w:val="multilevel"/>
    <w:tmpl w:val="DDD01850"/>
    <w:name w:val="WW8Num48"/>
    <w:lvl w:ilvl="0">
      <w:start w:val="4"/>
      <w:numFmt w:val="decimal"/>
      <w:lvlText w:val="9.%1"/>
      <w:lvlJc w:val="left"/>
      <w:pPr>
        <w:tabs>
          <w:tab w:val="num" w:pos="360"/>
        </w:tabs>
        <w:ind w:left="360" w:hanging="360"/>
      </w:pPr>
      <w:rPr>
        <w:b/>
        <w:i w:val="0"/>
        <w:u w:val="none"/>
      </w:rPr>
    </w:lvl>
    <w:lvl w:ilvl="1">
      <w:start w:val="4"/>
      <w:numFmt w:val="decimal"/>
      <w:lvlText w:val="1.%2"/>
      <w:lvlJc w:val="left"/>
      <w:pPr>
        <w:tabs>
          <w:tab w:val="num" w:pos="0"/>
        </w:tabs>
        <w:ind w:left="0" w:firstLine="0"/>
      </w:pPr>
      <w:rPr>
        <w:b w:val="0"/>
        <w:i w:val="0"/>
        <w:u w:val="single"/>
      </w:rPr>
    </w:lvl>
    <w:lvl w:ilvl="2">
      <w:start w:val="1"/>
      <w:numFmt w:val="decimal"/>
      <w:lvlText w:val="8.3.%3"/>
      <w:lvlJc w:val="left"/>
      <w:pPr>
        <w:tabs>
          <w:tab w:val="num" w:pos="0"/>
        </w:tabs>
        <w:ind w:left="0" w:firstLine="567"/>
      </w:pPr>
      <w:rPr>
        <w:b w:val="0"/>
      </w:rPr>
    </w:lvl>
    <w:lvl w:ilvl="3">
      <w:start w:val="1"/>
      <w:numFmt w:val="decimal"/>
      <w:lvlText w:val="5.4. %4"/>
      <w:lvlJc w:val="left"/>
      <w:pPr>
        <w:tabs>
          <w:tab w:val="num" w:pos="-132"/>
        </w:tabs>
        <w:ind w:left="132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-56"/>
        </w:tabs>
        <w:ind w:left="56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-340"/>
        </w:tabs>
        <w:ind w:left="34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-264"/>
        </w:tabs>
        <w:ind w:left="264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-548"/>
        </w:tabs>
        <w:ind w:left="548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-472"/>
        </w:tabs>
        <w:ind w:left="472" w:hanging="1800"/>
      </w:pPr>
      <w:rPr>
        <w:b/>
      </w:rPr>
    </w:lvl>
  </w:abstractNum>
  <w:abstractNum w:abstractNumId="25">
    <w:nsid w:val="0000001C"/>
    <w:multiLevelType w:val="singleLevel"/>
    <w:tmpl w:val="0000001C"/>
    <w:name w:val="WW8Num51"/>
    <w:lvl w:ilvl="0">
      <w:start w:val="1"/>
      <w:numFmt w:val="lowerRoman"/>
      <w:lvlText w:val="(%1)"/>
      <w:lvlJc w:val="left"/>
      <w:pPr>
        <w:tabs>
          <w:tab w:val="num" w:pos="2145"/>
        </w:tabs>
        <w:ind w:left="2145" w:hanging="720"/>
      </w:pPr>
      <w:rPr>
        <w:b w:val="0"/>
        <w:i w:val="0"/>
      </w:rPr>
    </w:lvl>
  </w:abstractNum>
  <w:abstractNum w:abstractNumId="26">
    <w:nsid w:val="0000001D"/>
    <w:multiLevelType w:val="singleLevel"/>
    <w:tmpl w:val="DB40C914"/>
    <w:name w:val="WW8Num52"/>
    <w:lvl w:ilvl="0">
      <w:start w:val="1"/>
      <w:numFmt w:val="upperRoman"/>
      <w:lvlText w:val="Článek %1."/>
      <w:lvlJc w:val="right"/>
      <w:pPr>
        <w:tabs>
          <w:tab w:val="num" w:pos="0"/>
        </w:tabs>
        <w:ind w:left="2136" w:hanging="360"/>
      </w:pPr>
      <w:rPr>
        <w:b/>
      </w:rPr>
    </w:lvl>
  </w:abstractNum>
  <w:abstractNum w:abstractNumId="27">
    <w:nsid w:val="0000001E"/>
    <w:multiLevelType w:val="singleLevel"/>
    <w:tmpl w:val="0000001E"/>
    <w:name w:val="WW8Num54"/>
    <w:lvl w:ilvl="0">
      <w:start w:val="1"/>
      <w:numFmt w:val="lowerLetter"/>
      <w:lvlText w:val="(%1)"/>
      <w:lvlJc w:val="right"/>
      <w:pPr>
        <w:tabs>
          <w:tab w:val="num" w:pos="0"/>
        </w:tabs>
        <w:ind w:left="900" w:hanging="360"/>
      </w:pPr>
    </w:lvl>
  </w:abstractNum>
  <w:abstractNum w:abstractNumId="28">
    <w:nsid w:val="0000001F"/>
    <w:multiLevelType w:val="multilevel"/>
    <w:tmpl w:val="AE22E3CC"/>
    <w:lvl w:ilvl="0">
      <w:start w:val="1"/>
      <w:numFmt w:val="lowerLetter"/>
      <w:pStyle w:val="Nadpis5"/>
      <w:lvlText w:val="(%1)"/>
      <w:lvlJc w:val="left"/>
      <w:pPr>
        <w:ind w:left="1095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55"/>
        </w:tabs>
        <w:ind w:left="1455" w:hanging="36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815"/>
        </w:tabs>
        <w:ind w:left="1815" w:hanging="360"/>
      </w:pPr>
      <w:rPr>
        <w:rFonts w:hint="default"/>
      </w:rPr>
    </w:lvl>
    <w:lvl w:ilvl="3">
      <w:start w:val="1"/>
      <w:numFmt w:val="lowerLetter"/>
      <w:lvlText w:val="(%4)"/>
      <w:lvlJc w:val="left"/>
      <w:pPr>
        <w:tabs>
          <w:tab w:val="num" w:pos="2175"/>
        </w:tabs>
        <w:ind w:left="217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35"/>
        </w:tabs>
        <w:ind w:left="2535" w:hanging="36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2895"/>
        </w:tabs>
        <w:ind w:left="2895" w:hanging="360"/>
      </w:pPr>
      <w:rPr>
        <w:rFonts w:hint="default"/>
      </w:rPr>
    </w:lvl>
    <w:lvl w:ilvl="6">
      <w:start w:val="1"/>
      <w:numFmt w:val="lowerLetter"/>
      <w:lvlText w:val="(%7)"/>
      <w:lvlJc w:val="left"/>
      <w:pPr>
        <w:tabs>
          <w:tab w:val="num" w:pos="3255"/>
        </w:tabs>
        <w:ind w:left="3255" w:hanging="36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3615"/>
        </w:tabs>
        <w:ind w:left="3615" w:hanging="360"/>
      </w:pPr>
      <w:rPr>
        <w:rFonts w:hint="default"/>
      </w:rPr>
    </w:lvl>
    <w:lvl w:ilvl="8">
      <w:start w:val="1"/>
      <w:numFmt w:val="lowerLetter"/>
      <w:lvlText w:val="(%9)"/>
      <w:lvlJc w:val="left"/>
      <w:pPr>
        <w:tabs>
          <w:tab w:val="num" w:pos="3975"/>
        </w:tabs>
        <w:ind w:left="3975" w:hanging="360"/>
      </w:pPr>
      <w:rPr>
        <w:rFonts w:hint="default"/>
      </w:rPr>
    </w:lvl>
  </w:abstractNum>
  <w:abstractNum w:abstractNumId="29">
    <w:nsid w:val="009B6B24"/>
    <w:multiLevelType w:val="singleLevel"/>
    <w:tmpl w:val="00000004"/>
    <w:lvl w:ilvl="0">
      <w:start w:val="1"/>
      <w:numFmt w:val="lowerLetter"/>
      <w:lvlText w:val="(%1)"/>
      <w:lvlJc w:val="right"/>
      <w:pPr>
        <w:tabs>
          <w:tab w:val="num" w:pos="0"/>
        </w:tabs>
        <w:ind w:left="1980" w:hanging="360"/>
      </w:pPr>
    </w:lvl>
  </w:abstractNum>
  <w:abstractNum w:abstractNumId="30">
    <w:nsid w:val="011C3903"/>
    <w:multiLevelType w:val="multilevel"/>
    <w:tmpl w:val="CC0A2770"/>
    <w:lvl w:ilvl="0">
      <w:start w:val="9"/>
      <w:numFmt w:val="decimal"/>
      <w:lvlText w:val="%1"/>
      <w:lvlJc w:val="left"/>
      <w:pPr>
        <w:ind w:left="435" w:hanging="435"/>
      </w:pPr>
      <w:rPr>
        <w:rFonts w:hint="default"/>
        <w:u w:val="single"/>
      </w:rPr>
    </w:lvl>
    <w:lvl w:ilvl="1">
      <w:start w:val="5"/>
      <w:numFmt w:val="decimal"/>
      <w:lvlText w:val="%1.%2"/>
      <w:lvlJc w:val="left"/>
      <w:pPr>
        <w:ind w:left="718" w:hanging="435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  <w:u w:val="single"/>
      </w:rPr>
    </w:lvl>
  </w:abstractNum>
  <w:abstractNum w:abstractNumId="31">
    <w:nsid w:val="100C3F1E"/>
    <w:multiLevelType w:val="multilevel"/>
    <w:tmpl w:val="1326DA2E"/>
    <w:name w:val="WW8Num242"/>
    <w:lvl w:ilvl="0">
      <w:start w:val="4"/>
      <w:numFmt w:val="decimal"/>
      <w:lvlText w:val="9.%1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u w:val="none"/>
      </w:rPr>
    </w:lvl>
    <w:lvl w:ilvl="1">
      <w:start w:val="4"/>
      <w:numFmt w:val="decimal"/>
      <w:lvlText w:val="1.%2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u w:val="single"/>
      </w:rPr>
    </w:lvl>
    <w:lvl w:ilvl="2">
      <w:start w:val="1"/>
      <w:numFmt w:val="decimal"/>
      <w:lvlText w:val="9.4.%3"/>
      <w:lvlJc w:val="left"/>
      <w:pPr>
        <w:tabs>
          <w:tab w:val="num" w:pos="0"/>
        </w:tabs>
        <w:ind w:left="0" w:firstLine="567"/>
      </w:pPr>
      <w:rPr>
        <w:rFonts w:hint="default"/>
        <w:b w:val="0"/>
      </w:rPr>
    </w:lvl>
    <w:lvl w:ilvl="3">
      <w:start w:val="1"/>
      <w:numFmt w:val="decimal"/>
      <w:lvlText w:val="5.4. %4"/>
      <w:lvlJc w:val="left"/>
      <w:pPr>
        <w:tabs>
          <w:tab w:val="num" w:pos="-132"/>
        </w:tabs>
        <w:ind w:left="132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-56"/>
        </w:tabs>
        <w:ind w:left="5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-340"/>
        </w:tabs>
        <w:ind w:left="3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-264"/>
        </w:tabs>
        <w:ind w:left="26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-548"/>
        </w:tabs>
        <w:ind w:left="548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-472"/>
        </w:tabs>
        <w:ind w:left="472" w:hanging="1800"/>
      </w:pPr>
      <w:rPr>
        <w:rFonts w:hint="default"/>
        <w:b/>
      </w:rPr>
    </w:lvl>
  </w:abstractNum>
  <w:abstractNum w:abstractNumId="32">
    <w:nsid w:val="1A474700"/>
    <w:multiLevelType w:val="multilevel"/>
    <w:tmpl w:val="D6040DD6"/>
    <w:lvl w:ilvl="0">
      <w:start w:val="1"/>
      <w:numFmt w:val="decimal"/>
      <w:lvlText w:val="%1) Článek"/>
      <w:lvlJc w:val="left"/>
      <w:pPr>
        <w:ind w:left="3338" w:hanging="360"/>
      </w:pPr>
      <w:rPr>
        <w:rFonts w:hint="default"/>
      </w:rPr>
    </w:lvl>
    <w:lvl w:ilvl="1">
      <w:start w:val="1"/>
      <w:numFmt w:val="decimal"/>
      <w:lvlText w:val="%2.%1.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pStyle w:val="Zkladntext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>
    <w:nsid w:val="469801FB"/>
    <w:multiLevelType w:val="multilevel"/>
    <w:tmpl w:val="0000001F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(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(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(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(%9)"/>
      <w:lvlJc w:val="left"/>
      <w:pPr>
        <w:tabs>
          <w:tab w:val="num" w:pos="3600"/>
        </w:tabs>
        <w:ind w:left="3600" w:hanging="360"/>
      </w:pPr>
    </w:lvl>
  </w:abstractNum>
  <w:abstractNum w:abstractNumId="34">
    <w:nsid w:val="4E654379"/>
    <w:multiLevelType w:val="hybridMultilevel"/>
    <w:tmpl w:val="908007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01F572B"/>
    <w:multiLevelType w:val="multilevel"/>
    <w:tmpl w:val="7ED8A238"/>
    <w:lvl w:ilvl="0">
      <w:start w:val="1"/>
      <w:numFmt w:val="decimal"/>
      <w:pStyle w:val="Nadpis1"/>
      <w:lvlText w:val="Čl. %1"/>
      <w:lvlJc w:val="left"/>
      <w:pPr>
        <w:tabs>
          <w:tab w:val="num" w:pos="170"/>
        </w:tabs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340"/>
        </w:tabs>
        <w:ind w:left="720" w:hanging="493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Nadpis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>
    <w:nsid w:val="6253479A"/>
    <w:multiLevelType w:val="multilevel"/>
    <w:tmpl w:val="5282B4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0"/>
  </w:num>
  <w:num w:numId="3">
    <w:abstractNumId w:val="11"/>
  </w:num>
  <w:num w:numId="4">
    <w:abstractNumId w:val="12"/>
  </w:num>
  <w:num w:numId="5">
    <w:abstractNumId w:val="17"/>
  </w:num>
  <w:num w:numId="6">
    <w:abstractNumId w:val="22"/>
  </w:num>
  <w:num w:numId="7">
    <w:abstractNumId w:val="28"/>
  </w:num>
  <w:num w:numId="8">
    <w:abstractNumId w:val="32"/>
  </w:num>
  <w:num w:numId="9">
    <w:abstractNumId w:val="35"/>
  </w:num>
  <w:num w:numId="10">
    <w:abstractNumId w:val="33"/>
  </w:num>
  <w:num w:numId="11">
    <w:abstractNumId w:val="29"/>
  </w:num>
  <w:num w:numId="12">
    <w:abstractNumId w:val="30"/>
  </w:num>
  <w:num w:numId="1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6"/>
  </w:num>
  <w:num w:numId="23">
    <w:abstractNumId w:val="35"/>
  </w:num>
  <w:num w:numId="24">
    <w:abstractNumId w:val="35"/>
  </w:num>
  <w:num w:numId="2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5"/>
  </w:num>
  <w:num w:numId="28">
    <w:abstractNumId w:val="34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hideSpellingErrors/>
  <w:proofState w:spelling="clean" w:grammar="clean"/>
  <w:doNotTrackFormatting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099"/>
    <o:shapelayout v:ext="edit">
      <o:idmap v:ext="edit" data="4"/>
    </o:shapelayout>
  </w:hdrShapeDefaults>
  <w:footnotePr>
    <w:pos w:val="beneathText"/>
    <w:footnote w:id="-1"/>
    <w:footnote w:id="0"/>
  </w:footnotePr>
  <w:endnotePr>
    <w:endnote w:id="-1"/>
    <w:endnote w:id="0"/>
  </w:endnotePr>
  <w:compat/>
  <w:rsids>
    <w:rsidRoot w:val="00037556"/>
    <w:rsid w:val="00000810"/>
    <w:rsid w:val="00000FB8"/>
    <w:rsid w:val="00001842"/>
    <w:rsid w:val="00001A20"/>
    <w:rsid w:val="0000614E"/>
    <w:rsid w:val="00010C67"/>
    <w:rsid w:val="00016E3A"/>
    <w:rsid w:val="00020DB9"/>
    <w:rsid w:val="00021E15"/>
    <w:rsid w:val="00022671"/>
    <w:rsid w:val="000255A2"/>
    <w:rsid w:val="00027CBE"/>
    <w:rsid w:val="00034474"/>
    <w:rsid w:val="00036588"/>
    <w:rsid w:val="00036AB3"/>
    <w:rsid w:val="00037556"/>
    <w:rsid w:val="000405C2"/>
    <w:rsid w:val="00040A5D"/>
    <w:rsid w:val="0004510F"/>
    <w:rsid w:val="0004676A"/>
    <w:rsid w:val="00047071"/>
    <w:rsid w:val="0004741E"/>
    <w:rsid w:val="0004783C"/>
    <w:rsid w:val="000514B6"/>
    <w:rsid w:val="000514ED"/>
    <w:rsid w:val="000525EB"/>
    <w:rsid w:val="00053200"/>
    <w:rsid w:val="0005770A"/>
    <w:rsid w:val="000705E3"/>
    <w:rsid w:val="0007531C"/>
    <w:rsid w:val="000755EB"/>
    <w:rsid w:val="00076319"/>
    <w:rsid w:val="00082E8A"/>
    <w:rsid w:val="00085425"/>
    <w:rsid w:val="00090FD5"/>
    <w:rsid w:val="00095D25"/>
    <w:rsid w:val="00096E6B"/>
    <w:rsid w:val="0009732F"/>
    <w:rsid w:val="0009749A"/>
    <w:rsid w:val="000A0CFE"/>
    <w:rsid w:val="000A1215"/>
    <w:rsid w:val="000A3566"/>
    <w:rsid w:val="000A358F"/>
    <w:rsid w:val="000A35B5"/>
    <w:rsid w:val="000A4895"/>
    <w:rsid w:val="000A5A8E"/>
    <w:rsid w:val="000A6114"/>
    <w:rsid w:val="000A6F27"/>
    <w:rsid w:val="000B08CF"/>
    <w:rsid w:val="000B1394"/>
    <w:rsid w:val="000B1BBE"/>
    <w:rsid w:val="000B7143"/>
    <w:rsid w:val="000B7D5C"/>
    <w:rsid w:val="000C0EF8"/>
    <w:rsid w:val="000C2187"/>
    <w:rsid w:val="000C5658"/>
    <w:rsid w:val="000D114F"/>
    <w:rsid w:val="000D1B22"/>
    <w:rsid w:val="000D313E"/>
    <w:rsid w:val="000D492E"/>
    <w:rsid w:val="000D552F"/>
    <w:rsid w:val="000D7126"/>
    <w:rsid w:val="000E01EB"/>
    <w:rsid w:val="000E2133"/>
    <w:rsid w:val="000E5510"/>
    <w:rsid w:val="000E6F8B"/>
    <w:rsid w:val="000F61B0"/>
    <w:rsid w:val="000F74D5"/>
    <w:rsid w:val="001000FB"/>
    <w:rsid w:val="001003EE"/>
    <w:rsid w:val="00104EF7"/>
    <w:rsid w:val="001059AF"/>
    <w:rsid w:val="00110DD8"/>
    <w:rsid w:val="00111620"/>
    <w:rsid w:val="00112494"/>
    <w:rsid w:val="001153DE"/>
    <w:rsid w:val="001170F5"/>
    <w:rsid w:val="00117995"/>
    <w:rsid w:val="00121C43"/>
    <w:rsid w:val="0012549C"/>
    <w:rsid w:val="00127B83"/>
    <w:rsid w:val="00127BBD"/>
    <w:rsid w:val="0013055E"/>
    <w:rsid w:val="00131BBB"/>
    <w:rsid w:val="0013375A"/>
    <w:rsid w:val="001374FF"/>
    <w:rsid w:val="001422BC"/>
    <w:rsid w:val="0014497E"/>
    <w:rsid w:val="001465C9"/>
    <w:rsid w:val="00147691"/>
    <w:rsid w:val="00152E7D"/>
    <w:rsid w:val="00152F33"/>
    <w:rsid w:val="00156515"/>
    <w:rsid w:val="00157A28"/>
    <w:rsid w:val="001612BC"/>
    <w:rsid w:val="00162FA2"/>
    <w:rsid w:val="001727AC"/>
    <w:rsid w:val="00175AFD"/>
    <w:rsid w:val="0017699F"/>
    <w:rsid w:val="00176ADB"/>
    <w:rsid w:val="00181200"/>
    <w:rsid w:val="00181705"/>
    <w:rsid w:val="0018462B"/>
    <w:rsid w:val="00190603"/>
    <w:rsid w:val="0019200D"/>
    <w:rsid w:val="00194126"/>
    <w:rsid w:val="00195CE9"/>
    <w:rsid w:val="001960EC"/>
    <w:rsid w:val="001A0A3E"/>
    <w:rsid w:val="001A130F"/>
    <w:rsid w:val="001A1A52"/>
    <w:rsid w:val="001A1C3B"/>
    <w:rsid w:val="001B0C1E"/>
    <w:rsid w:val="001B1E88"/>
    <w:rsid w:val="001B2D29"/>
    <w:rsid w:val="001B35D1"/>
    <w:rsid w:val="001B3BAB"/>
    <w:rsid w:val="001B4D34"/>
    <w:rsid w:val="001C2321"/>
    <w:rsid w:val="001C3C6B"/>
    <w:rsid w:val="001C4069"/>
    <w:rsid w:val="001C5368"/>
    <w:rsid w:val="001C6577"/>
    <w:rsid w:val="001C6ABF"/>
    <w:rsid w:val="001D3744"/>
    <w:rsid w:val="001D4A4A"/>
    <w:rsid w:val="001D6337"/>
    <w:rsid w:val="001D6C49"/>
    <w:rsid w:val="001E55BC"/>
    <w:rsid w:val="001E5E26"/>
    <w:rsid w:val="001E793D"/>
    <w:rsid w:val="001F351D"/>
    <w:rsid w:val="001F3982"/>
    <w:rsid w:val="001F417F"/>
    <w:rsid w:val="001F5609"/>
    <w:rsid w:val="002001C6"/>
    <w:rsid w:val="00200598"/>
    <w:rsid w:val="00200788"/>
    <w:rsid w:val="002010E4"/>
    <w:rsid w:val="00205F2A"/>
    <w:rsid w:val="0020678B"/>
    <w:rsid w:val="002109AE"/>
    <w:rsid w:val="002121D2"/>
    <w:rsid w:val="00213EE7"/>
    <w:rsid w:val="00215BCC"/>
    <w:rsid w:val="00215F27"/>
    <w:rsid w:val="00221800"/>
    <w:rsid w:val="002227CE"/>
    <w:rsid w:val="00223EBB"/>
    <w:rsid w:val="002262A7"/>
    <w:rsid w:val="00232F09"/>
    <w:rsid w:val="00233A8D"/>
    <w:rsid w:val="002359B0"/>
    <w:rsid w:val="0024096B"/>
    <w:rsid w:val="002424A6"/>
    <w:rsid w:val="0024279C"/>
    <w:rsid w:val="002435F1"/>
    <w:rsid w:val="00245D7F"/>
    <w:rsid w:val="00245F26"/>
    <w:rsid w:val="00246B16"/>
    <w:rsid w:val="00250731"/>
    <w:rsid w:val="0025584D"/>
    <w:rsid w:val="00261CE9"/>
    <w:rsid w:val="002626EA"/>
    <w:rsid w:val="002650A0"/>
    <w:rsid w:val="002717A0"/>
    <w:rsid w:val="002732CB"/>
    <w:rsid w:val="002746A3"/>
    <w:rsid w:val="00280B38"/>
    <w:rsid w:val="002819E8"/>
    <w:rsid w:val="00281A5C"/>
    <w:rsid w:val="00283BD6"/>
    <w:rsid w:val="00287EB6"/>
    <w:rsid w:val="00291157"/>
    <w:rsid w:val="002916C4"/>
    <w:rsid w:val="00291C21"/>
    <w:rsid w:val="00294D3C"/>
    <w:rsid w:val="00297602"/>
    <w:rsid w:val="002A0F27"/>
    <w:rsid w:val="002B024E"/>
    <w:rsid w:val="002B193D"/>
    <w:rsid w:val="002B266A"/>
    <w:rsid w:val="002B3D64"/>
    <w:rsid w:val="002B41D9"/>
    <w:rsid w:val="002B68FC"/>
    <w:rsid w:val="002C1291"/>
    <w:rsid w:val="002C1F25"/>
    <w:rsid w:val="002C25D3"/>
    <w:rsid w:val="002C2629"/>
    <w:rsid w:val="002C33A7"/>
    <w:rsid w:val="002C43A8"/>
    <w:rsid w:val="002C4D56"/>
    <w:rsid w:val="002C53DE"/>
    <w:rsid w:val="002C5858"/>
    <w:rsid w:val="002C6589"/>
    <w:rsid w:val="002D114B"/>
    <w:rsid w:val="002D21F4"/>
    <w:rsid w:val="002D2BF5"/>
    <w:rsid w:val="002D32CB"/>
    <w:rsid w:val="002D4201"/>
    <w:rsid w:val="002D4530"/>
    <w:rsid w:val="002E29FE"/>
    <w:rsid w:val="002E328F"/>
    <w:rsid w:val="002E4103"/>
    <w:rsid w:val="002E529D"/>
    <w:rsid w:val="002F0B6B"/>
    <w:rsid w:val="002F1F2D"/>
    <w:rsid w:val="002F56B4"/>
    <w:rsid w:val="002F59DE"/>
    <w:rsid w:val="002F6A9C"/>
    <w:rsid w:val="002F7257"/>
    <w:rsid w:val="00301103"/>
    <w:rsid w:val="00306A4B"/>
    <w:rsid w:val="00313105"/>
    <w:rsid w:val="003133C8"/>
    <w:rsid w:val="003136ED"/>
    <w:rsid w:val="0032163A"/>
    <w:rsid w:val="00321672"/>
    <w:rsid w:val="00324D6E"/>
    <w:rsid w:val="0032739C"/>
    <w:rsid w:val="003278C8"/>
    <w:rsid w:val="00330A19"/>
    <w:rsid w:val="00332AE7"/>
    <w:rsid w:val="0033330A"/>
    <w:rsid w:val="00333382"/>
    <w:rsid w:val="003335B8"/>
    <w:rsid w:val="00334A93"/>
    <w:rsid w:val="003359BE"/>
    <w:rsid w:val="0034201C"/>
    <w:rsid w:val="00342D0D"/>
    <w:rsid w:val="00344D26"/>
    <w:rsid w:val="00347DD9"/>
    <w:rsid w:val="00352657"/>
    <w:rsid w:val="0036015B"/>
    <w:rsid w:val="0036313E"/>
    <w:rsid w:val="00370E1D"/>
    <w:rsid w:val="003711EE"/>
    <w:rsid w:val="003726D6"/>
    <w:rsid w:val="00374353"/>
    <w:rsid w:val="00374CEA"/>
    <w:rsid w:val="003801C5"/>
    <w:rsid w:val="0038323B"/>
    <w:rsid w:val="0038406A"/>
    <w:rsid w:val="00385C15"/>
    <w:rsid w:val="00386137"/>
    <w:rsid w:val="00386421"/>
    <w:rsid w:val="00387142"/>
    <w:rsid w:val="003936B7"/>
    <w:rsid w:val="003937A0"/>
    <w:rsid w:val="003A31F5"/>
    <w:rsid w:val="003A6924"/>
    <w:rsid w:val="003A7384"/>
    <w:rsid w:val="003A7674"/>
    <w:rsid w:val="003B05DD"/>
    <w:rsid w:val="003B1B27"/>
    <w:rsid w:val="003B5F0E"/>
    <w:rsid w:val="003B6666"/>
    <w:rsid w:val="003C0FC4"/>
    <w:rsid w:val="003C2495"/>
    <w:rsid w:val="003D11E3"/>
    <w:rsid w:val="003D196C"/>
    <w:rsid w:val="003D3061"/>
    <w:rsid w:val="003D4C15"/>
    <w:rsid w:val="003D66F8"/>
    <w:rsid w:val="003D6BE1"/>
    <w:rsid w:val="003D7D8F"/>
    <w:rsid w:val="003E01A8"/>
    <w:rsid w:val="003E0372"/>
    <w:rsid w:val="003E19FF"/>
    <w:rsid w:val="003E333E"/>
    <w:rsid w:val="003E4F76"/>
    <w:rsid w:val="003E6794"/>
    <w:rsid w:val="003E7721"/>
    <w:rsid w:val="003F07F3"/>
    <w:rsid w:val="003F17F9"/>
    <w:rsid w:val="003F61EF"/>
    <w:rsid w:val="00401045"/>
    <w:rsid w:val="00401407"/>
    <w:rsid w:val="0040199A"/>
    <w:rsid w:val="00403AAB"/>
    <w:rsid w:val="00405E44"/>
    <w:rsid w:val="00407E5B"/>
    <w:rsid w:val="00411B1D"/>
    <w:rsid w:val="00411C7B"/>
    <w:rsid w:val="004127C2"/>
    <w:rsid w:val="00413473"/>
    <w:rsid w:val="004134E0"/>
    <w:rsid w:val="004162E7"/>
    <w:rsid w:val="004242DA"/>
    <w:rsid w:val="00426594"/>
    <w:rsid w:val="00427D0B"/>
    <w:rsid w:val="00431FB8"/>
    <w:rsid w:val="0043308F"/>
    <w:rsid w:val="00433BD6"/>
    <w:rsid w:val="00435026"/>
    <w:rsid w:val="00435C21"/>
    <w:rsid w:val="0043677E"/>
    <w:rsid w:val="004370CB"/>
    <w:rsid w:val="00442445"/>
    <w:rsid w:val="00450B18"/>
    <w:rsid w:val="00452556"/>
    <w:rsid w:val="0045553F"/>
    <w:rsid w:val="004564EB"/>
    <w:rsid w:val="0045688C"/>
    <w:rsid w:val="004574CE"/>
    <w:rsid w:val="004602D4"/>
    <w:rsid w:val="004627B7"/>
    <w:rsid w:val="004643A4"/>
    <w:rsid w:val="00464594"/>
    <w:rsid w:val="00464C42"/>
    <w:rsid w:val="00466828"/>
    <w:rsid w:val="00470824"/>
    <w:rsid w:val="004713E3"/>
    <w:rsid w:val="00476B53"/>
    <w:rsid w:val="0048283C"/>
    <w:rsid w:val="004830B3"/>
    <w:rsid w:val="00484FE3"/>
    <w:rsid w:val="00492BB8"/>
    <w:rsid w:val="0049666D"/>
    <w:rsid w:val="00496CBF"/>
    <w:rsid w:val="00496F90"/>
    <w:rsid w:val="00497F7A"/>
    <w:rsid w:val="004A3AA8"/>
    <w:rsid w:val="004B02D5"/>
    <w:rsid w:val="004B04AE"/>
    <w:rsid w:val="004B2BB5"/>
    <w:rsid w:val="004B4ED6"/>
    <w:rsid w:val="004C0EFA"/>
    <w:rsid w:val="004C0FB1"/>
    <w:rsid w:val="004C1C12"/>
    <w:rsid w:val="004C4C5A"/>
    <w:rsid w:val="004C585B"/>
    <w:rsid w:val="004D12A9"/>
    <w:rsid w:val="004D160D"/>
    <w:rsid w:val="004D3623"/>
    <w:rsid w:val="004D374C"/>
    <w:rsid w:val="004D5732"/>
    <w:rsid w:val="004D6E4C"/>
    <w:rsid w:val="004D6F93"/>
    <w:rsid w:val="004E24AD"/>
    <w:rsid w:val="004F3D99"/>
    <w:rsid w:val="004F5165"/>
    <w:rsid w:val="004F6230"/>
    <w:rsid w:val="00500506"/>
    <w:rsid w:val="00501738"/>
    <w:rsid w:val="0050418C"/>
    <w:rsid w:val="00513DBF"/>
    <w:rsid w:val="005140D1"/>
    <w:rsid w:val="005154C1"/>
    <w:rsid w:val="005178F1"/>
    <w:rsid w:val="00524C5A"/>
    <w:rsid w:val="00526816"/>
    <w:rsid w:val="00526F67"/>
    <w:rsid w:val="0053193C"/>
    <w:rsid w:val="00531A88"/>
    <w:rsid w:val="00532AD0"/>
    <w:rsid w:val="00534617"/>
    <w:rsid w:val="005347D1"/>
    <w:rsid w:val="00536CEA"/>
    <w:rsid w:val="0054004D"/>
    <w:rsid w:val="00543BFD"/>
    <w:rsid w:val="005461FA"/>
    <w:rsid w:val="005551A8"/>
    <w:rsid w:val="005574BE"/>
    <w:rsid w:val="00557F8A"/>
    <w:rsid w:val="0056171D"/>
    <w:rsid w:val="0056588F"/>
    <w:rsid w:val="0056745C"/>
    <w:rsid w:val="00567FC2"/>
    <w:rsid w:val="00570130"/>
    <w:rsid w:val="00573494"/>
    <w:rsid w:val="00574F93"/>
    <w:rsid w:val="0057688B"/>
    <w:rsid w:val="00577796"/>
    <w:rsid w:val="00580037"/>
    <w:rsid w:val="00581C09"/>
    <w:rsid w:val="00581C29"/>
    <w:rsid w:val="00584559"/>
    <w:rsid w:val="005878DD"/>
    <w:rsid w:val="00587AAE"/>
    <w:rsid w:val="00594F71"/>
    <w:rsid w:val="00596230"/>
    <w:rsid w:val="005A188B"/>
    <w:rsid w:val="005A37DC"/>
    <w:rsid w:val="005A444F"/>
    <w:rsid w:val="005A44C2"/>
    <w:rsid w:val="005A6504"/>
    <w:rsid w:val="005B00DE"/>
    <w:rsid w:val="005B220D"/>
    <w:rsid w:val="005B3556"/>
    <w:rsid w:val="005B625B"/>
    <w:rsid w:val="005B7BA3"/>
    <w:rsid w:val="005C4472"/>
    <w:rsid w:val="005C681F"/>
    <w:rsid w:val="005C7FD6"/>
    <w:rsid w:val="005D0E3C"/>
    <w:rsid w:val="005D1D28"/>
    <w:rsid w:val="005D3FBC"/>
    <w:rsid w:val="005D464C"/>
    <w:rsid w:val="005D4A28"/>
    <w:rsid w:val="005D5DCF"/>
    <w:rsid w:val="005D76F6"/>
    <w:rsid w:val="005E20B9"/>
    <w:rsid w:val="005E577F"/>
    <w:rsid w:val="005E6BE9"/>
    <w:rsid w:val="005E77C5"/>
    <w:rsid w:val="005E7CA1"/>
    <w:rsid w:val="005F50C4"/>
    <w:rsid w:val="005F7721"/>
    <w:rsid w:val="005F7D97"/>
    <w:rsid w:val="005F7E6C"/>
    <w:rsid w:val="00600494"/>
    <w:rsid w:val="0060077B"/>
    <w:rsid w:val="00600D1A"/>
    <w:rsid w:val="006015ED"/>
    <w:rsid w:val="00601F4E"/>
    <w:rsid w:val="006027F2"/>
    <w:rsid w:val="00605AE9"/>
    <w:rsid w:val="006113ED"/>
    <w:rsid w:val="00612C46"/>
    <w:rsid w:val="006139B0"/>
    <w:rsid w:val="0061519D"/>
    <w:rsid w:val="00615552"/>
    <w:rsid w:val="00617C74"/>
    <w:rsid w:val="00620B3D"/>
    <w:rsid w:val="00620D39"/>
    <w:rsid w:val="0062365A"/>
    <w:rsid w:val="00623733"/>
    <w:rsid w:val="00623C8B"/>
    <w:rsid w:val="0062592D"/>
    <w:rsid w:val="00625BC8"/>
    <w:rsid w:val="00627A52"/>
    <w:rsid w:val="00631005"/>
    <w:rsid w:val="00633A33"/>
    <w:rsid w:val="0063420A"/>
    <w:rsid w:val="0063490F"/>
    <w:rsid w:val="00635588"/>
    <w:rsid w:val="006410C5"/>
    <w:rsid w:val="00645DE9"/>
    <w:rsid w:val="00646668"/>
    <w:rsid w:val="00650934"/>
    <w:rsid w:val="00660011"/>
    <w:rsid w:val="006628E5"/>
    <w:rsid w:val="00665B38"/>
    <w:rsid w:val="00667644"/>
    <w:rsid w:val="00670C11"/>
    <w:rsid w:val="00671BDB"/>
    <w:rsid w:val="00674560"/>
    <w:rsid w:val="00674E1D"/>
    <w:rsid w:val="0067605A"/>
    <w:rsid w:val="00677A38"/>
    <w:rsid w:val="00681488"/>
    <w:rsid w:val="00681C51"/>
    <w:rsid w:val="00685353"/>
    <w:rsid w:val="00686A99"/>
    <w:rsid w:val="00687948"/>
    <w:rsid w:val="006901F9"/>
    <w:rsid w:val="0069254B"/>
    <w:rsid w:val="00693E57"/>
    <w:rsid w:val="00694539"/>
    <w:rsid w:val="00694A38"/>
    <w:rsid w:val="00697F07"/>
    <w:rsid w:val="006A25CF"/>
    <w:rsid w:val="006A2A2A"/>
    <w:rsid w:val="006A56F1"/>
    <w:rsid w:val="006B1484"/>
    <w:rsid w:val="006B4421"/>
    <w:rsid w:val="006B4A7D"/>
    <w:rsid w:val="006B52B3"/>
    <w:rsid w:val="006B64CF"/>
    <w:rsid w:val="006B67D5"/>
    <w:rsid w:val="006B6EE2"/>
    <w:rsid w:val="006C0233"/>
    <w:rsid w:val="006C0DB9"/>
    <w:rsid w:val="006C1383"/>
    <w:rsid w:val="006C21B2"/>
    <w:rsid w:val="006C3C55"/>
    <w:rsid w:val="006C6652"/>
    <w:rsid w:val="006C74E4"/>
    <w:rsid w:val="006D1215"/>
    <w:rsid w:val="006D5537"/>
    <w:rsid w:val="006D6CDE"/>
    <w:rsid w:val="006E128B"/>
    <w:rsid w:val="006E2F6B"/>
    <w:rsid w:val="006E5311"/>
    <w:rsid w:val="006E697D"/>
    <w:rsid w:val="006E7321"/>
    <w:rsid w:val="006F0D7E"/>
    <w:rsid w:val="006F3155"/>
    <w:rsid w:val="006F6BA1"/>
    <w:rsid w:val="006F6F54"/>
    <w:rsid w:val="006F7E80"/>
    <w:rsid w:val="007015A1"/>
    <w:rsid w:val="00702223"/>
    <w:rsid w:val="00703002"/>
    <w:rsid w:val="00704209"/>
    <w:rsid w:val="007066F4"/>
    <w:rsid w:val="00712468"/>
    <w:rsid w:val="00714026"/>
    <w:rsid w:val="007204DB"/>
    <w:rsid w:val="00723A0D"/>
    <w:rsid w:val="00723EFB"/>
    <w:rsid w:val="00724621"/>
    <w:rsid w:val="00724B00"/>
    <w:rsid w:val="0073377E"/>
    <w:rsid w:val="007363F5"/>
    <w:rsid w:val="00736B73"/>
    <w:rsid w:val="00740840"/>
    <w:rsid w:val="007433AB"/>
    <w:rsid w:val="00750AE9"/>
    <w:rsid w:val="00750E03"/>
    <w:rsid w:val="00752247"/>
    <w:rsid w:val="0075678F"/>
    <w:rsid w:val="00756C7F"/>
    <w:rsid w:val="0076041D"/>
    <w:rsid w:val="00760C85"/>
    <w:rsid w:val="00761BA7"/>
    <w:rsid w:val="007626E9"/>
    <w:rsid w:val="007638F0"/>
    <w:rsid w:val="00764CFE"/>
    <w:rsid w:val="007659DE"/>
    <w:rsid w:val="00766174"/>
    <w:rsid w:val="007669A0"/>
    <w:rsid w:val="00767A19"/>
    <w:rsid w:val="00767A9D"/>
    <w:rsid w:val="00770C82"/>
    <w:rsid w:val="00771A4C"/>
    <w:rsid w:val="00774952"/>
    <w:rsid w:val="00776B47"/>
    <w:rsid w:val="00784170"/>
    <w:rsid w:val="00785376"/>
    <w:rsid w:val="007875BE"/>
    <w:rsid w:val="00791B9E"/>
    <w:rsid w:val="00794529"/>
    <w:rsid w:val="007948C5"/>
    <w:rsid w:val="00794D8F"/>
    <w:rsid w:val="007957C7"/>
    <w:rsid w:val="00796F27"/>
    <w:rsid w:val="00797F5E"/>
    <w:rsid w:val="007A44EA"/>
    <w:rsid w:val="007A7836"/>
    <w:rsid w:val="007B746E"/>
    <w:rsid w:val="007B792D"/>
    <w:rsid w:val="007C248A"/>
    <w:rsid w:val="007C58AC"/>
    <w:rsid w:val="007C5C0B"/>
    <w:rsid w:val="007C70B3"/>
    <w:rsid w:val="007D0091"/>
    <w:rsid w:val="007D4675"/>
    <w:rsid w:val="007D492A"/>
    <w:rsid w:val="007E07E6"/>
    <w:rsid w:val="007E14A4"/>
    <w:rsid w:val="007E449E"/>
    <w:rsid w:val="007E4A92"/>
    <w:rsid w:val="007E5FAE"/>
    <w:rsid w:val="007F086D"/>
    <w:rsid w:val="007F1D54"/>
    <w:rsid w:val="007F4996"/>
    <w:rsid w:val="007F6E01"/>
    <w:rsid w:val="00800F07"/>
    <w:rsid w:val="0080671B"/>
    <w:rsid w:val="00806BB3"/>
    <w:rsid w:val="00814876"/>
    <w:rsid w:val="008160DD"/>
    <w:rsid w:val="00816353"/>
    <w:rsid w:val="00816EC9"/>
    <w:rsid w:val="00821162"/>
    <w:rsid w:val="00823760"/>
    <w:rsid w:val="00824356"/>
    <w:rsid w:val="00825D69"/>
    <w:rsid w:val="008304EA"/>
    <w:rsid w:val="0083077B"/>
    <w:rsid w:val="00833AD7"/>
    <w:rsid w:val="00836738"/>
    <w:rsid w:val="008428E1"/>
    <w:rsid w:val="0084527B"/>
    <w:rsid w:val="00846074"/>
    <w:rsid w:val="00847394"/>
    <w:rsid w:val="00847A3B"/>
    <w:rsid w:val="00850FF7"/>
    <w:rsid w:val="008513A3"/>
    <w:rsid w:val="00851964"/>
    <w:rsid w:val="00854596"/>
    <w:rsid w:val="008573BB"/>
    <w:rsid w:val="0086019F"/>
    <w:rsid w:val="008619F3"/>
    <w:rsid w:val="008656EC"/>
    <w:rsid w:val="00866627"/>
    <w:rsid w:val="00874003"/>
    <w:rsid w:val="00874D25"/>
    <w:rsid w:val="00876719"/>
    <w:rsid w:val="00876919"/>
    <w:rsid w:val="00880982"/>
    <w:rsid w:val="008827A9"/>
    <w:rsid w:val="00882D77"/>
    <w:rsid w:val="0088469F"/>
    <w:rsid w:val="00885849"/>
    <w:rsid w:val="0088664A"/>
    <w:rsid w:val="0089200E"/>
    <w:rsid w:val="00893427"/>
    <w:rsid w:val="00895880"/>
    <w:rsid w:val="0089674B"/>
    <w:rsid w:val="008A3D78"/>
    <w:rsid w:val="008A4D16"/>
    <w:rsid w:val="008A76AE"/>
    <w:rsid w:val="008B0E13"/>
    <w:rsid w:val="008B1EE6"/>
    <w:rsid w:val="008B2949"/>
    <w:rsid w:val="008B3F1D"/>
    <w:rsid w:val="008C0CDD"/>
    <w:rsid w:val="008C22DD"/>
    <w:rsid w:val="008C32A0"/>
    <w:rsid w:val="008C389A"/>
    <w:rsid w:val="008C3B57"/>
    <w:rsid w:val="008C42FB"/>
    <w:rsid w:val="008C5324"/>
    <w:rsid w:val="008C689B"/>
    <w:rsid w:val="008C6B7B"/>
    <w:rsid w:val="008D04E5"/>
    <w:rsid w:val="008D06AF"/>
    <w:rsid w:val="008D0CB6"/>
    <w:rsid w:val="008D1F88"/>
    <w:rsid w:val="008D3F7A"/>
    <w:rsid w:val="008D3FEA"/>
    <w:rsid w:val="008D4DED"/>
    <w:rsid w:val="008E1380"/>
    <w:rsid w:val="008E52E8"/>
    <w:rsid w:val="008E62BE"/>
    <w:rsid w:val="008F456C"/>
    <w:rsid w:val="008F5054"/>
    <w:rsid w:val="008F7293"/>
    <w:rsid w:val="00905148"/>
    <w:rsid w:val="009079E2"/>
    <w:rsid w:val="00911219"/>
    <w:rsid w:val="009112F0"/>
    <w:rsid w:val="00914BBE"/>
    <w:rsid w:val="009157BD"/>
    <w:rsid w:val="00931480"/>
    <w:rsid w:val="009319B6"/>
    <w:rsid w:val="00934D50"/>
    <w:rsid w:val="0093522D"/>
    <w:rsid w:val="00936B27"/>
    <w:rsid w:val="009379C3"/>
    <w:rsid w:val="009408B9"/>
    <w:rsid w:val="00943401"/>
    <w:rsid w:val="00944F7E"/>
    <w:rsid w:val="00945236"/>
    <w:rsid w:val="009479E7"/>
    <w:rsid w:val="0095368D"/>
    <w:rsid w:val="009542E3"/>
    <w:rsid w:val="00954409"/>
    <w:rsid w:val="00954923"/>
    <w:rsid w:val="00956D48"/>
    <w:rsid w:val="00962533"/>
    <w:rsid w:val="00962C1E"/>
    <w:rsid w:val="00965687"/>
    <w:rsid w:val="00966A55"/>
    <w:rsid w:val="00967635"/>
    <w:rsid w:val="00972742"/>
    <w:rsid w:val="00980B79"/>
    <w:rsid w:val="00984FB7"/>
    <w:rsid w:val="009939B8"/>
    <w:rsid w:val="00994BE3"/>
    <w:rsid w:val="009953FA"/>
    <w:rsid w:val="00997846"/>
    <w:rsid w:val="009A0EAE"/>
    <w:rsid w:val="009A142E"/>
    <w:rsid w:val="009A215E"/>
    <w:rsid w:val="009A2DF0"/>
    <w:rsid w:val="009A3B22"/>
    <w:rsid w:val="009A5B18"/>
    <w:rsid w:val="009B330C"/>
    <w:rsid w:val="009C0205"/>
    <w:rsid w:val="009C4C5B"/>
    <w:rsid w:val="009C54D9"/>
    <w:rsid w:val="009C65B3"/>
    <w:rsid w:val="009D2245"/>
    <w:rsid w:val="009D6677"/>
    <w:rsid w:val="009E0095"/>
    <w:rsid w:val="009E1E9E"/>
    <w:rsid w:val="009E6817"/>
    <w:rsid w:val="009E7B0F"/>
    <w:rsid w:val="009E7DC2"/>
    <w:rsid w:val="009F02DD"/>
    <w:rsid w:val="009F07F6"/>
    <w:rsid w:val="009F1094"/>
    <w:rsid w:val="009F2967"/>
    <w:rsid w:val="009F3E7C"/>
    <w:rsid w:val="009F41A8"/>
    <w:rsid w:val="009F4856"/>
    <w:rsid w:val="009F7048"/>
    <w:rsid w:val="00A00664"/>
    <w:rsid w:val="00A0080D"/>
    <w:rsid w:val="00A021A0"/>
    <w:rsid w:val="00A02AAD"/>
    <w:rsid w:val="00A0493E"/>
    <w:rsid w:val="00A05842"/>
    <w:rsid w:val="00A07607"/>
    <w:rsid w:val="00A07B00"/>
    <w:rsid w:val="00A104A2"/>
    <w:rsid w:val="00A1090C"/>
    <w:rsid w:val="00A11373"/>
    <w:rsid w:val="00A11F72"/>
    <w:rsid w:val="00A15032"/>
    <w:rsid w:val="00A15177"/>
    <w:rsid w:val="00A1667F"/>
    <w:rsid w:val="00A24FD5"/>
    <w:rsid w:val="00A2539B"/>
    <w:rsid w:val="00A275DB"/>
    <w:rsid w:val="00A33839"/>
    <w:rsid w:val="00A35F42"/>
    <w:rsid w:val="00A36B95"/>
    <w:rsid w:val="00A40414"/>
    <w:rsid w:val="00A4258A"/>
    <w:rsid w:val="00A43A3F"/>
    <w:rsid w:val="00A4708A"/>
    <w:rsid w:val="00A5162A"/>
    <w:rsid w:val="00A53A7F"/>
    <w:rsid w:val="00A554DA"/>
    <w:rsid w:val="00A5775C"/>
    <w:rsid w:val="00A60F50"/>
    <w:rsid w:val="00A61C86"/>
    <w:rsid w:val="00A64A9A"/>
    <w:rsid w:val="00A65CA8"/>
    <w:rsid w:val="00A705E6"/>
    <w:rsid w:val="00A73083"/>
    <w:rsid w:val="00A74D64"/>
    <w:rsid w:val="00A77FC3"/>
    <w:rsid w:val="00A83B34"/>
    <w:rsid w:val="00A84784"/>
    <w:rsid w:val="00A851D1"/>
    <w:rsid w:val="00A90B88"/>
    <w:rsid w:val="00A914AE"/>
    <w:rsid w:val="00A92A9F"/>
    <w:rsid w:val="00A93317"/>
    <w:rsid w:val="00A93C1D"/>
    <w:rsid w:val="00A97B18"/>
    <w:rsid w:val="00AA064B"/>
    <w:rsid w:val="00AA0FF3"/>
    <w:rsid w:val="00AA2424"/>
    <w:rsid w:val="00AA65AF"/>
    <w:rsid w:val="00AB0D59"/>
    <w:rsid w:val="00AB4C22"/>
    <w:rsid w:val="00AB7939"/>
    <w:rsid w:val="00AC0288"/>
    <w:rsid w:val="00AC29E1"/>
    <w:rsid w:val="00AC2F8F"/>
    <w:rsid w:val="00AC3E67"/>
    <w:rsid w:val="00AC5321"/>
    <w:rsid w:val="00AD04D0"/>
    <w:rsid w:val="00AD2F81"/>
    <w:rsid w:val="00AD4D58"/>
    <w:rsid w:val="00AD7AAD"/>
    <w:rsid w:val="00AE0511"/>
    <w:rsid w:val="00AE19E8"/>
    <w:rsid w:val="00AE1F70"/>
    <w:rsid w:val="00AE38E0"/>
    <w:rsid w:val="00AE3F59"/>
    <w:rsid w:val="00AE4674"/>
    <w:rsid w:val="00AE74AE"/>
    <w:rsid w:val="00AF170B"/>
    <w:rsid w:val="00AF1B6C"/>
    <w:rsid w:val="00AF2251"/>
    <w:rsid w:val="00AF2CFB"/>
    <w:rsid w:val="00AF2F10"/>
    <w:rsid w:val="00AF39CB"/>
    <w:rsid w:val="00AF7BBA"/>
    <w:rsid w:val="00B0133B"/>
    <w:rsid w:val="00B02DB2"/>
    <w:rsid w:val="00B03244"/>
    <w:rsid w:val="00B0714D"/>
    <w:rsid w:val="00B10039"/>
    <w:rsid w:val="00B113F1"/>
    <w:rsid w:val="00B1246C"/>
    <w:rsid w:val="00B13106"/>
    <w:rsid w:val="00B17434"/>
    <w:rsid w:val="00B20223"/>
    <w:rsid w:val="00B30511"/>
    <w:rsid w:val="00B30E68"/>
    <w:rsid w:val="00B31454"/>
    <w:rsid w:val="00B33867"/>
    <w:rsid w:val="00B34C0A"/>
    <w:rsid w:val="00B40B40"/>
    <w:rsid w:val="00B41045"/>
    <w:rsid w:val="00B41DFD"/>
    <w:rsid w:val="00B46DF9"/>
    <w:rsid w:val="00B5245D"/>
    <w:rsid w:val="00B529DB"/>
    <w:rsid w:val="00B567FC"/>
    <w:rsid w:val="00B57086"/>
    <w:rsid w:val="00B60796"/>
    <w:rsid w:val="00B607C5"/>
    <w:rsid w:val="00B614C0"/>
    <w:rsid w:val="00B62D1B"/>
    <w:rsid w:val="00B6531B"/>
    <w:rsid w:val="00B65BC6"/>
    <w:rsid w:val="00B66E2C"/>
    <w:rsid w:val="00B67366"/>
    <w:rsid w:val="00B67737"/>
    <w:rsid w:val="00B70DAE"/>
    <w:rsid w:val="00B739BD"/>
    <w:rsid w:val="00B73C5F"/>
    <w:rsid w:val="00B75BF7"/>
    <w:rsid w:val="00B763D0"/>
    <w:rsid w:val="00B7747C"/>
    <w:rsid w:val="00B81E3F"/>
    <w:rsid w:val="00B851CB"/>
    <w:rsid w:val="00B85FD3"/>
    <w:rsid w:val="00B910AE"/>
    <w:rsid w:val="00B91139"/>
    <w:rsid w:val="00B9559E"/>
    <w:rsid w:val="00B95750"/>
    <w:rsid w:val="00B97F2C"/>
    <w:rsid w:val="00BA779A"/>
    <w:rsid w:val="00BB21EE"/>
    <w:rsid w:val="00BB7804"/>
    <w:rsid w:val="00BB7CCD"/>
    <w:rsid w:val="00BB7F7D"/>
    <w:rsid w:val="00BC449B"/>
    <w:rsid w:val="00BD0553"/>
    <w:rsid w:val="00BD1B16"/>
    <w:rsid w:val="00BD2A4D"/>
    <w:rsid w:val="00BD35F9"/>
    <w:rsid w:val="00BD5C90"/>
    <w:rsid w:val="00BE6B33"/>
    <w:rsid w:val="00BE6DE4"/>
    <w:rsid w:val="00BE7C80"/>
    <w:rsid w:val="00BE7FE9"/>
    <w:rsid w:val="00BF0697"/>
    <w:rsid w:val="00BF3EC5"/>
    <w:rsid w:val="00BF4336"/>
    <w:rsid w:val="00BF4B6B"/>
    <w:rsid w:val="00BF5734"/>
    <w:rsid w:val="00BF6545"/>
    <w:rsid w:val="00C02DBC"/>
    <w:rsid w:val="00C04CB8"/>
    <w:rsid w:val="00C11057"/>
    <w:rsid w:val="00C119A9"/>
    <w:rsid w:val="00C17E81"/>
    <w:rsid w:val="00C217EC"/>
    <w:rsid w:val="00C218A2"/>
    <w:rsid w:val="00C24183"/>
    <w:rsid w:val="00C24534"/>
    <w:rsid w:val="00C27B49"/>
    <w:rsid w:val="00C310DC"/>
    <w:rsid w:val="00C37F15"/>
    <w:rsid w:val="00C40A49"/>
    <w:rsid w:val="00C40AEF"/>
    <w:rsid w:val="00C423F5"/>
    <w:rsid w:val="00C4261A"/>
    <w:rsid w:val="00C432D9"/>
    <w:rsid w:val="00C44665"/>
    <w:rsid w:val="00C44FD7"/>
    <w:rsid w:val="00C47E9B"/>
    <w:rsid w:val="00C5761E"/>
    <w:rsid w:val="00C60EAE"/>
    <w:rsid w:val="00C63862"/>
    <w:rsid w:val="00C649A0"/>
    <w:rsid w:val="00C65A12"/>
    <w:rsid w:val="00C67564"/>
    <w:rsid w:val="00C725AD"/>
    <w:rsid w:val="00C72746"/>
    <w:rsid w:val="00C76039"/>
    <w:rsid w:val="00C77E11"/>
    <w:rsid w:val="00C8183F"/>
    <w:rsid w:val="00C82233"/>
    <w:rsid w:val="00C83A5E"/>
    <w:rsid w:val="00C84C72"/>
    <w:rsid w:val="00C87B1E"/>
    <w:rsid w:val="00C90F74"/>
    <w:rsid w:val="00C9130F"/>
    <w:rsid w:val="00C9154C"/>
    <w:rsid w:val="00C91FC7"/>
    <w:rsid w:val="00C93AFE"/>
    <w:rsid w:val="00C96942"/>
    <w:rsid w:val="00CA09F3"/>
    <w:rsid w:val="00CA0C1E"/>
    <w:rsid w:val="00CA2885"/>
    <w:rsid w:val="00CA3AFF"/>
    <w:rsid w:val="00CA4EBF"/>
    <w:rsid w:val="00CA5A2E"/>
    <w:rsid w:val="00CB246D"/>
    <w:rsid w:val="00CB5208"/>
    <w:rsid w:val="00CB6464"/>
    <w:rsid w:val="00CB766F"/>
    <w:rsid w:val="00CC1806"/>
    <w:rsid w:val="00CC1F49"/>
    <w:rsid w:val="00CC20A6"/>
    <w:rsid w:val="00CC2C40"/>
    <w:rsid w:val="00CC6C14"/>
    <w:rsid w:val="00CD08D4"/>
    <w:rsid w:val="00CD0CA0"/>
    <w:rsid w:val="00CD19AA"/>
    <w:rsid w:val="00CD228A"/>
    <w:rsid w:val="00CD4DEC"/>
    <w:rsid w:val="00CD5B57"/>
    <w:rsid w:val="00CE1105"/>
    <w:rsid w:val="00CE1732"/>
    <w:rsid w:val="00CE17F7"/>
    <w:rsid w:val="00CE302A"/>
    <w:rsid w:val="00CE4AA6"/>
    <w:rsid w:val="00CF15CC"/>
    <w:rsid w:val="00CF2716"/>
    <w:rsid w:val="00CF67BA"/>
    <w:rsid w:val="00CF7111"/>
    <w:rsid w:val="00CF7183"/>
    <w:rsid w:val="00CF7D83"/>
    <w:rsid w:val="00CF7F80"/>
    <w:rsid w:val="00D01D78"/>
    <w:rsid w:val="00D03058"/>
    <w:rsid w:val="00D034D1"/>
    <w:rsid w:val="00D10509"/>
    <w:rsid w:val="00D14084"/>
    <w:rsid w:val="00D15116"/>
    <w:rsid w:val="00D2149F"/>
    <w:rsid w:val="00D23400"/>
    <w:rsid w:val="00D2675D"/>
    <w:rsid w:val="00D273E0"/>
    <w:rsid w:val="00D33BE5"/>
    <w:rsid w:val="00D3628A"/>
    <w:rsid w:val="00D36A80"/>
    <w:rsid w:val="00D40B57"/>
    <w:rsid w:val="00D41300"/>
    <w:rsid w:val="00D42EAE"/>
    <w:rsid w:val="00D44C5D"/>
    <w:rsid w:val="00D45777"/>
    <w:rsid w:val="00D45861"/>
    <w:rsid w:val="00D46887"/>
    <w:rsid w:val="00D47CFC"/>
    <w:rsid w:val="00D51D09"/>
    <w:rsid w:val="00D5553C"/>
    <w:rsid w:val="00D57DB6"/>
    <w:rsid w:val="00D62275"/>
    <w:rsid w:val="00D64AC7"/>
    <w:rsid w:val="00D655CF"/>
    <w:rsid w:val="00D71FAC"/>
    <w:rsid w:val="00D72E97"/>
    <w:rsid w:val="00D76240"/>
    <w:rsid w:val="00D762D6"/>
    <w:rsid w:val="00D76A6A"/>
    <w:rsid w:val="00D76DF1"/>
    <w:rsid w:val="00D91B22"/>
    <w:rsid w:val="00D93DB0"/>
    <w:rsid w:val="00DA36CA"/>
    <w:rsid w:val="00DA4148"/>
    <w:rsid w:val="00DA4262"/>
    <w:rsid w:val="00DA5C0E"/>
    <w:rsid w:val="00DA7374"/>
    <w:rsid w:val="00DB0449"/>
    <w:rsid w:val="00DB15CD"/>
    <w:rsid w:val="00DB3F43"/>
    <w:rsid w:val="00DB5BB8"/>
    <w:rsid w:val="00DB6C8F"/>
    <w:rsid w:val="00DB70AE"/>
    <w:rsid w:val="00DC0F28"/>
    <w:rsid w:val="00DC23C1"/>
    <w:rsid w:val="00DC34AA"/>
    <w:rsid w:val="00DC381A"/>
    <w:rsid w:val="00DC5C9B"/>
    <w:rsid w:val="00DC695F"/>
    <w:rsid w:val="00DC77C0"/>
    <w:rsid w:val="00DC7A65"/>
    <w:rsid w:val="00DD2844"/>
    <w:rsid w:val="00DD3893"/>
    <w:rsid w:val="00DD3E95"/>
    <w:rsid w:val="00DD4E53"/>
    <w:rsid w:val="00DD5FAC"/>
    <w:rsid w:val="00DD663E"/>
    <w:rsid w:val="00DD7395"/>
    <w:rsid w:val="00DD7E04"/>
    <w:rsid w:val="00DE33B5"/>
    <w:rsid w:val="00DE6319"/>
    <w:rsid w:val="00DE7C17"/>
    <w:rsid w:val="00DF22E2"/>
    <w:rsid w:val="00DF434D"/>
    <w:rsid w:val="00DF67B0"/>
    <w:rsid w:val="00DF6E25"/>
    <w:rsid w:val="00E02CE4"/>
    <w:rsid w:val="00E035F7"/>
    <w:rsid w:val="00E04035"/>
    <w:rsid w:val="00E04F39"/>
    <w:rsid w:val="00E05FE2"/>
    <w:rsid w:val="00E074E1"/>
    <w:rsid w:val="00E1059B"/>
    <w:rsid w:val="00E123D2"/>
    <w:rsid w:val="00E13F33"/>
    <w:rsid w:val="00E14816"/>
    <w:rsid w:val="00E16C53"/>
    <w:rsid w:val="00E203B8"/>
    <w:rsid w:val="00E21640"/>
    <w:rsid w:val="00E24B6C"/>
    <w:rsid w:val="00E24DA1"/>
    <w:rsid w:val="00E24E41"/>
    <w:rsid w:val="00E30CAE"/>
    <w:rsid w:val="00E325C4"/>
    <w:rsid w:val="00E3661C"/>
    <w:rsid w:val="00E36DE4"/>
    <w:rsid w:val="00E36E4E"/>
    <w:rsid w:val="00E40BC3"/>
    <w:rsid w:val="00E44723"/>
    <w:rsid w:val="00E47BD1"/>
    <w:rsid w:val="00E5042A"/>
    <w:rsid w:val="00E50801"/>
    <w:rsid w:val="00E51CAC"/>
    <w:rsid w:val="00E529B4"/>
    <w:rsid w:val="00E649B6"/>
    <w:rsid w:val="00E70418"/>
    <w:rsid w:val="00E71611"/>
    <w:rsid w:val="00E736EE"/>
    <w:rsid w:val="00E75071"/>
    <w:rsid w:val="00E7790F"/>
    <w:rsid w:val="00E81921"/>
    <w:rsid w:val="00E83F36"/>
    <w:rsid w:val="00E861AD"/>
    <w:rsid w:val="00E90A08"/>
    <w:rsid w:val="00E91AE4"/>
    <w:rsid w:val="00E934C6"/>
    <w:rsid w:val="00EA0827"/>
    <w:rsid w:val="00EA1735"/>
    <w:rsid w:val="00EA3B3A"/>
    <w:rsid w:val="00EA6D20"/>
    <w:rsid w:val="00EA707B"/>
    <w:rsid w:val="00EA77D3"/>
    <w:rsid w:val="00EB3A79"/>
    <w:rsid w:val="00EB404A"/>
    <w:rsid w:val="00EB6118"/>
    <w:rsid w:val="00EB63ED"/>
    <w:rsid w:val="00EB662F"/>
    <w:rsid w:val="00EB7032"/>
    <w:rsid w:val="00EC2E1D"/>
    <w:rsid w:val="00EC3EA7"/>
    <w:rsid w:val="00EC68E5"/>
    <w:rsid w:val="00EC78E7"/>
    <w:rsid w:val="00ED18B5"/>
    <w:rsid w:val="00ED32CF"/>
    <w:rsid w:val="00ED6353"/>
    <w:rsid w:val="00ED7B15"/>
    <w:rsid w:val="00EE424D"/>
    <w:rsid w:val="00EE4A4F"/>
    <w:rsid w:val="00EE4BBE"/>
    <w:rsid w:val="00EE54F9"/>
    <w:rsid w:val="00EE73F4"/>
    <w:rsid w:val="00EF0B2E"/>
    <w:rsid w:val="00EF51EA"/>
    <w:rsid w:val="00EF6412"/>
    <w:rsid w:val="00EF6E77"/>
    <w:rsid w:val="00EF75DF"/>
    <w:rsid w:val="00EF7FA7"/>
    <w:rsid w:val="00F009D8"/>
    <w:rsid w:val="00F01780"/>
    <w:rsid w:val="00F044AF"/>
    <w:rsid w:val="00F04C07"/>
    <w:rsid w:val="00F141B8"/>
    <w:rsid w:val="00F16A39"/>
    <w:rsid w:val="00F177E8"/>
    <w:rsid w:val="00F228B4"/>
    <w:rsid w:val="00F262EA"/>
    <w:rsid w:val="00F32CFF"/>
    <w:rsid w:val="00F350FB"/>
    <w:rsid w:val="00F364E8"/>
    <w:rsid w:val="00F36897"/>
    <w:rsid w:val="00F43C11"/>
    <w:rsid w:val="00F44301"/>
    <w:rsid w:val="00F47155"/>
    <w:rsid w:val="00F54C05"/>
    <w:rsid w:val="00F56B07"/>
    <w:rsid w:val="00F56D96"/>
    <w:rsid w:val="00F60898"/>
    <w:rsid w:val="00F61A56"/>
    <w:rsid w:val="00F62172"/>
    <w:rsid w:val="00F638E5"/>
    <w:rsid w:val="00F6392F"/>
    <w:rsid w:val="00F72C35"/>
    <w:rsid w:val="00F94550"/>
    <w:rsid w:val="00F96F0A"/>
    <w:rsid w:val="00FA0922"/>
    <w:rsid w:val="00FA12C1"/>
    <w:rsid w:val="00FA1852"/>
    <w:rsid w:val="00FA1925"/>
    <w:rsid w:val="00FA2F11"/>
    <w:rsid w:val="00FA4BE8"/>
    <w:rsid w:val="00FA4CF4"/>
    <w:rsid w:val="00FB22E2"/>
    <w:rsid w:val="00FB5412"/>
    <w:rsid w:val="00FC382B"/>
    <w:rsid w:val="00FC5AC3"/>
    <w:rsid w:val="00FC5C57"/>
    <w:rsid w:val="00FE3588"/>
    <w:rsid w:val="00FE4F90"/>
    <w:rsid w:val="00FE5D3D"/>
    <w:rsid w:val="00FE6FDA"/>
    <w:rsid w:val="00FF4560"/>
    <w:rsid w:val="00FF5A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0493E"/>
    <w:pPr>
      <w:suppressAutoHyphens/>
      <w:spacing w:before="120"/>
      <w:ind w:left="426" w:hanging="426"/>
      <w:jc w:val="both"/>
    </w:pPr>
    <w:rPr>
      <w:rFonts w:ascii="Verdana" w:eastAsia="Lucida Sans Unicode" w:hAnsi="Verdana"/>
      <w:kern w:val="1"/>
      <w:szCs w:val="24"/>
      <w:lang w:eastAsia="ar-SA"/>
    </w:rPr>
  </w:style>
  <w:style w:type="paragraph" w:styleId="Nadpis1">
    <w:name w:val="heading 1"/>
    <w:aliases w:val="Nadpis 1 BL"/>
    <w:basedOn w:val="Normln"/>
    <w:next w:val="Normln"/>
    <w:qFormat/>
    <w:rsid w:val="003133C8"/>
    <w:pPr>
      <w:keepNext/>
      <w:keepLines/>
      <w:widowControl w:val="0"/>
      <w:numPr>
        <w:numId w:val="9"/>
      </w:numPr>
      <w:spacing w:before="480" w:after="240"/>
      <w:jc w:val="center"/>
      <w:outlineLvl w:val="0"/>
    </w:pPr>
    <w:rPr>
      <w:rFonts w:cs="Arial"/>
      <w:b/>
      <w:bCs/>
    </w:rPr>
  </w:style>
  <w:style w:type="paragraph" w:styleId="Nadpis2">
    <w:name w:val="heading 2"/>
    <w:basedOn w:val="Normln"/>
    <w:next w:val="Normln"/>
    <w:qFormat/>
    <w:rsid w:val="00E75071"/>
    <w:pPr>
      <w:numPr>
        <w:ilvl w:val="1"/>
        <w:numId w:val="9"/>
      </w:numPr>
      <w:outlineLvl w:val="1"/>
    </w:pPr>
    <w:rPr>
      <w:bCs/>
      <w:szCs w:val="20"/>
    </w:rPr>
  </w:style>
  <w:style w:type="paragraph" w:styleId="Nadpis3">
    <w:name w:val="heading 3"/>
    <w:aliases w:val="Nadpis 3 BL"/>
    <w:basedOn w:val="Normln"/>
    <w:next w:val="Normln"/>
    <w:qFormat/>
    <w:rsid w:val="00A0493E"/>
    <w:pPr>
      <w:numPr>
        <w:ilvl w:val="2"/>
        <w:numId w:val="9"/>
      </w:numPr>
      <w:ind w:left="709" w:hanging="709"/>
      <w:outlineLvl w:val="2"/>
    </w:pPr>
  </w:style>
  <w:style w:type="paragraph" w:styleId="Nadpis4">
    <w:name w:val="heading 4"/>
    <w:basedOn w:val="Normln"/>
    <w:next w:val="Normln"/>
    <w:link w:val="Nadpis4Char"/>
    <w:unhideWhenUsed/>
    <w:qFormat/>
    <w:rsid w:val="00431FB8"/>
    <w:pPr>
      <w:numPr>
        <w:ilvl w:val="3"/>
        <w:numId w:val="5"/>
      </w:numPr>
      <w:spacing w:after="60"/>
      <w:outlineLvl w:val="3"/>
    </w:pPr>
    <w:rPr>
      <w:rFonts w:eastAsia="Times New Roman"/>
      <w:szCs w:val="20"/>
    </w:rPr>
  </w:style>
  <w:style w:type="paragraph" w:styleId="Nadpis5">
    <w:name w:val="heading 5"/>
    <w:basedOn w:val="Normln"/>
    <w:next w:val="Normln"/>
    <w:link w:val="Nadpis5Char"/>
    <w:unhideWhenUsed/>
    <w:qFormat/>
    <w:rsid w:val="00BA779A"/>
    <w:pPr>
      <w:numPr>
        <w:numId w:val="7"/>
      </w:numPr>
      <w:outlineLvl w:val="4"/>
    </w:pPr>
    <w:rPr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7z0">
    <w:name w:val="WW8Num7z0"/>
    <w:rsid w:val="00CC6C14"/>
    <w:rPr>
      <w:rFonts w:ascii="Symbol" w:hAnsi="Symbol" w:cs="OpenSymbol"/>
    </w:rPr>
  </w:style>
  <w:style w:type="character" w:customStyle="1" w:styleId="WW8Num7z1">
    <w:name w:val="WW8Num7z1"/>
    <w:rsid w:val="00CC6C14"/>
    <w:rPr>
      <w:rFonts w:ascii="OpenSymbol" w:hAnsi="OpenSymbol" w:cs="OpenSymbol"/>
    </w:rPr>
  </w:style>
  <w:style w:type="character" w:customStyle="1" w:styleId="WW8Num10z0">
    <w:name w:val="WW8Num10z0"/>
    <w:rsid w:val="00CC6C14"/>
    <w:rPr>
      <w:b/>
      <w:i w:val="0"/>
      <w:u w:val="none"/>
    </w:rPr>
  </w:style>
  <w:style w:type="character" w:customStyle="1" w:styleId="WW8Num10z1">
    <w:name w:val="WW8Num10z1"/>
    <w:rsid w:val="00CC6C14"/>
    <w:rPr>
      <w:b w:val="0"/>
      <w:i w:val="0"/>
      <w:u w:val="single"/>
    </w:rPr>
  </w:style>
  <w:style w:type="character" w:customStyle="1" w:styleId="WW8Num10z2">
    <w:name w:val="WW8Num10z2"/>
    <w:rsid w:val="00CC6C14"/>
    <w:rPr>
      <w:b/>
    </w:rPr>
  </w:style>
  <w:style w:type="character" w:customStyle="1" w:styleId="WW8Num11z0">
    <w:name w:val="WW8Num11z0"/>
    <w:rsid w:val="00CC6C14"/>
    <w:rPr>
      <w:b w:val="0"/>
      <w:i w:val="0"/>
    </w:rPr>
  </w:style>
  <w:style w:type="character" w:customStyle="1" w:styleId="WW8Num12z0">
    <w:name w:val="WW8Num12z0"/>
    <w:rsid w:val="00CC6C14"/>
    <w:rPr>
      <w:b/>
      <w:i w:val="0"/>
      <w:u w:val="none"/>
    </w:rPr>
  </w:style>
  <w:style w:type="character" w:customStyle="1" w:styleId="WW8Num12z1">
    <w:name w:val="WW8Num12z1"/>
    <w:rsid w:val="00CC6C14"/>
    <w:rPr>
      <w:b w:val="0"/>
      <w:i w:val="0"/>
      <w:u w:val="single"/>
    </w:rPr>
  </w:style>
  <w:style w:type="character" w:customStyle="1" w:styleId="WW8Num12z2">
    <w:name w:val="WW8Num12z2"/>
    <w:rsid w:val="00CC6C14"/>
    <w:rPr>
      <w:b/>
    </w:rPr>
  </w:style>
  <w:style w:type="character" w:customStyle="1" w:styleId="WW8Num13z0">
    <w:name w:val="WW8Num13z0"/>
    <w:rsid w:val="00CC6C14"/>
    <w:rPr>
      <w:b/>
      <w:i w:val="0"/>
      <w:u w:val="none"/>
    </w:rPr>
  </w:style>
  <w:style w:type="character" w:customStyle="1" w:styleId="WW8Num13z1">
    <w:name w:val="WW8Num13z1"/>
    <w:rsid w:val="00CC6C14"/>
    <w:rPr>
      <w:b w:val="0"/>
      <w:i w:val="0"/>
      <w:u w:val="single"/>
    </w:rPr>
  </w:style>
  <w:style w:type="character" w:customStyle="1" w:styleId="WW8Num13z2">
    <w:name w:val="WW8Num13z2"/>
    <w:rsid w:val="00CC6C14"/>
    <w:rPr>
      <w:b/>
    </w:rPr>
  </w:style>
  <w:style w:type="character" w:customStyle="1" w:styleId="WW8Num14z0">
    <w:name w:val="WW8Num14z0"/>
    <w:rsid w:val="00CC6C14"/>
    <w:rPr>
      <w:b/>
      <w:i w:val="0"/>
      <w:u w:val="none"/>
    </w:rPr>
  </w:style>
  <w:style w:type="character" w:customStyle="1" w:styleId="WW8Num14z1">
    <w:name w:val="WW8Num14z1"/>
    <w:rsid w:val="00CC6C14"/>
    <w:rPr>
      <w:b w:val="0"/>
      <w:i w:val="0"/>
      <w:u w:val="single"/>
    </w:rPr>
  </w:style>
  <w:style w:type="character" w:customStyle="1" w:styleId="WW8Num14z2">
    <w:name w:val="WW8Num14z2"/>
    <w:rsid w:val="00CC6C14"/>
    <w:rPr>
      <w:b/>
    </w:rPr>
  </w:style>
  <w:style w:type="character" w:customStyle="1" w:styleId="WW8Num15z0">
    <w:name w:val="WW8Num15z0"/>
    <w:rsid w:val="00CC6C14"/>
    <w:rPr>
      <w:b/>
      <w:i w:val="0"/>
      <w:u w:val="none"/>
    </w:rPr>
  </w:style>
  <w:style w:type="character" w:customStyle="1" w:styleId="WW8Num15z1">
    <w:name w:val="WW8Num15z1"/>
    <w:rsid w:val="00CC6C14"/>
    <w:rPr>
      <w:b w:val="0"/>
      <w:i w:val="0"/>
      <w:u w:val="single"/>
    </w:rPr>
  </w:style>
  <w:style w:type="character" w:customStyle="1" w:styleId="WW8Num15z2">
    <w:name w:val="WW8Num15z2"/>
    <w:rsid w:val="00CC6C14"/>
    <w:rPr>
      <w:b/>
    </w:rPr>
  </w:style>
  <w:style w:type="character" w:customStyle="1" w:styleId="WW8Num16z0">
    <w:name w:val="WW8Num16z0"/>
    <w:rsid w:val="00CC6C14"/>
    <w:rPr>
      <w:b/>
      <w:i w:val="0"/>
      <w:u w:val="none"/>
    </w:rPr>
  </w:style>
  <w:style w:type="character" w:customStyle="1" w:styleId="WW8Num16z1">
    <w:name w:val="WW8Num16z1"/>
    <w:rsid w:val="00CC6C14"/>
    <w:rPr>
      <w:b w:val="0"/>
      <w:i w:val="0"/>
      <w:u w:val="single"/>
    </w:rPr>
  </w:style>
  <w:style w:type="character" w:customStyle="1" w:styleId="WW8Num16z2">
    <w:name w:val="WW8Num16z2"/>
    <w:rsid w:val="00CC6C14"/>
    <w:rPr>
      <w:b/>
    </w:rPr>
  </w:style>
  <w:style w:type="character" w:customStyle="1" w:styleId="WW8Num17z0">
    <w:name w:val="WW8Num17z0"/>
    <w:rsid w:val="00CC6C14"/>
    <w:rPr>
      <w:b/>
      <w:i w:val="0"/>
      <w:u w:val="none"/>
    </w:rPr>
  </w:style>
  <w:style w:type="character" w:customStyle="1" w:styleId="WW8Num17z1">
    <w:name w:val="WW8Num17z1"/>
    <w:rsid w:val="00CC6C14"/>
    <w:rPr>
      <w:b w:val="0"/>
      <w:i w:val="0"/>
      <w:u w:val="single"/>
    </w:rPr>
  </w:style>
  <w:style w:type="character" w:customStyle="1" w:styleId="WW8Num17z2">
    <w:name w:val="WW8Num17z2"/>
    <w:rsid w:val="00CC6C14"/>
    <w:rPr>
      <w:b/>
    </w:rPr>
  </w:style>
  <w:style w:type="character" w:customStyle="1" w:styleId="WW8Num18z0">
    <w:name w:val="WW8Num18z0"/>
    <w:rsid w:val="00CC6C14"/>
    <w:rPr>
      <w:b/>
    </w:rPr>
  </w:style>
  <w:style w:type="character" w:customStyle="1" w:styleId="WW8Num19z0">
    <w:name w:val="WW8Num19z0"/>
    <w:rsid w:val="00CC6C14"/>
    <w:rPr>
      <w:b/>
      <w:i w:val="0"/>
      <w:u w:val="none"/>
    </w:rPr>
  </w:style>
  <w:style w:type="character" w:customStyle="1" w:styleId="WW8Num19z1">
    <w:name w:val="WW8Num19z1"/>
    <w:rsid w:val="00CC6C14"/>
    <w:rPr>
      <w:b w:val="0"/>
      <w:i w:val="0"/>
      <w:u w:val="single"/>
    </w:rPr>
  </w:style>
  <w:style w:type="character" w:customStyle="1" w:styleId="WW8Num19z2">
    <w:name w:val="WW8Num19z2"/>
    <w:rsid w:val="00CC6C14"/>
    <w:rPr>
      <w:b/>
    </w:rPr>
  </w:style>
  <w:style w:type="character" w:customStyle="1" w:styleId="WW8Num20z0">
    <w:name w:val="WW8Num20z0"/>
    <w:rsid w:val="00CC6C14"/>
    <w:rPr>
      <w:b w:val="0"/>
    </w:rPr>
  </w:style>
  <w:style w:type="character" w:customStyle="1" w:styleId="WW8Num21z0">
    <w:name w:val="WW8Num21z0"/>
    <w:rsid w:val="00CC6C14"/>
    <w:rPr>
      <w:b/>
      <w:i w:val="0"/>
      <w:u w:val="none"/>
    </w:rPr>
  </w:style>
  <w:style w:type="character" w:customStyle="1" w:styleId="WW8Num21z1">
    <w:name w:val="WW8Num21z1"/>
    <w:rsid w:val="00CC6C14"/>
    <w:rPr>
      <w:b w:val="0"/>
      <w:i w:val="0"/>
      <w:u w:val="single"/>
    </w:rPr>
  </w:style>
  <w:style w:type="character" w:customStyle="1" w:styleId="WW8Num21z2">
    <w:name w:val="WW8Num21z2"/>
    <w:rsid w:val="00CC6C14"/>
    <w:rPr>
      <w:b/>
    </w:rPr>
  </w:style>
  <w:style w:type="character" w:customStyle="1" w:styleId="WW8Num22z0">
    <w:name w:val="WW8Num22z0"/>
    <w:rsid w:val="00CC6C14"/>
    <w:rPr>
      <w:b/>
      <w:i w:val="0"/>
      <w:u w:val="none"/>
    </w:rPr>
  </w:style>
  <w:style w:type="character" w:customStyle="1" w:styleId="WW8Num22z1">
    <w:name w:val="WW8Num22z1"/>
    <w:rsid w:val="00CC6C14"/>
    <w:rPr>
      <w:b w:val="0"/>
      <w:i w:val="0"/>
      <w:u w:val="single"/>
    </w:rPr>
  </w:style>
  <w:style w:type="character" w:customStyle="1" w:styleId="WW8Num22z2">
    <w:name w:val="WW8Num22z2"/>
    <w:rsid w:val="00CC6C14"/>
    <w:rPr>
      <w:b/>
    </w:rPr>
  </w:style>
  <w:style w:type="character" w:customStyle="1" w:styleId="WW8Num23z0">
    <w:name w:val="WW8Num23z0"/>
    <w:rsid w:val="00CC6C14"/>
    <w:rPr>
      <w:b/>
      <w:i w:val="0"/>
      <w:u w:val="none"/>
    </w:rPr>
  </w:style>
  <w:style w:type="character" w:customStyle="1" w:styleId="WW8Num23z1">
    <w:name w:val="WW8Num23z1"/>
    <w:rsid w:val="00CC6C14"/>
    <w:rPr>
      <w:b w:val="0"/>
      <w:i w:val="0"/>
      <w:u w:val="single"/>
    </w:rPr>
  </w:style>
  <w:style w:type="character" w:customStyle="1" w:styleId="WW8Num23z2">
    <w:name w:val="WW8Num23z2"/>
    <w:rsid w:val="00CC6C14"/>
    <w:rPr>
      <w:b/>
    </w:rPr>
  </w:style>
  <w:style w:type="character" w:customStyle="1" w:styleId="WW8Num24z0">
    <w:name w:val="WW8Num24z0"/>
    <w:rsid w:val="00CC6C14"/>
    <w:rPr>
      <w:b/>
      <w:i w:val="0"/>
      <w:u w:val="none"/>
    </w:rPr>
  </w:style>
  <w:style w:type="character" w:customStyle="1" w:styleId="WW8Num24z1">
    <w:name w:val="WW8Num24z1"/>
    <w:rsid w:val="00CC6C14"/>
    <w:rPr>
      <w:b w:val="0"/>
      <w:i w:val="0"/>
      <w:u w:val="single"/>
    </w:rPr>
  </w:style>
  <w:style w:type="character" w:customStyle="1" w:styleId="WW8Num24z2">
    <w:name w:val="WW8Num24z2"/>
    <w:rsid w:val="00CC6C14"/>
    <w:rPr>
      <w:b/>
    </w:rPr>
  </w:style>
  <w:style w:type="character" w:customStyle="1" w:styleId="WW8Num25z0">
    <w:name w:val="WW8Num25z0"/>
    <w:rsid w:val="00CC6C14"/>
    <w:rPr>
      <w:b/>
    </w:rPr>
  </w:style>
  <w:style w:type="character" w:customStyle="1" w:styleId="WW8Num26z0">
    <w:name w:val="WW8Num26z0"/>
    <w:rsid w:val="00CC6C14"/>
    <w:rPr>
      <w:b/>
      <w:i w:val="0"/>
      <w:u w:val="none"/>
    </w:rPr>
  </w:style>
  <w:style w:type="character" w:customStyle="1" w:styleId="WW8Num26z1">
    <w:name w:val="WW8Num26z1"/>
    <w:rsid w:val="00CC6C14"/>
    <w:rPr>
      <w:b w:val="0"/>
      <w:i w:val="0"/>
      <w:u w:val="single"/>
    </w:rPr>
  </w:style>
  <w:style w:type="character" w:customStyle="1" w:styleId="WW8Num26z2">
    <w:name w:val="WW8Num26z2"/>
    <w:rsid w:val="00CC6C14"/>
    <w:rPr>
      <w:b/>
    </w:rPr>
  </w:style>
  <w:style w:type="character" w:customStyle="1" w:styleId="WW8Num27z0">
    <w:name w:val="WW8Num27z0"/>
    <w:rsid w:val="00CC6C14"/>
    <w:rPr>
      <w:b w:val="0"/>
      <w:i w:val="0"/>
    </w:rPr>
  </w:style>
  <w:style w:type="character" w:customStyle="1" w:styleId="WW8Num28z0">
    <w:name w:val="WW8Num28z0"/>
    <w:rsid w:val="00CC6C14"/>
    <w:rPr>
      <w:b w:val="0"/>
      <w:i w:val="0"/>
    </w:rPr>
  </w:style>
  <w:style w:type="character" w:customStyle="1" w:styleId="WW8Num29z0">
    <w:name w:val="WW8Num29z0"/>
    <w:rsid w:val="00CC6C14"/>
    <w:rPr>
      <w:b/>
      <w:i w:val="0"/>
      <w:u w:val="none"/>
    </w:rPr>
  </w:style>
  <w:style w:type="character" w:customStyle="1" w:styleId="WW8Num29z1">
    <w:name w:val="WW8Num29z1"/>
    <w:rsid w:val="00CC6C14"/>
    <w:rPr>
      <w:b w:val="0"/>
      <w:i w:val="0"/>
      <w:u w:val="single"/>
    </w:rPr>
  </w:style>
  <w:style w:type="character" w:customStyle="1" w:styleId="WW8Num29z2">
    <w:name w:val="WW8Num29z2"/>
    <w:rsid w:val="00CC6C14"/>
    <w:rPr>
      <w:b/>
    </w:rPr>
  </w:style>
  <w:style w:type="character" w:customStyle="1" w:styleId="WW8Num30z0">
    <w:name w:val="WW8Num30z0"/>
    <w:rsid w:val="00CC6C14"/>
    <w:rPr>
      <w:b/>
      <w:i w:val="0"/>
      <w:u w:val="none"/>
    </w:rPr>
  </w:style>
  <w:style w:type="character" w:customStyle="1" w:styleId="WW8Num30z1">
    <w:name w:val="WW8Num30z1"/>
    <w:rsid w:val="00CC6C14"/>
    <w:rPr>
      <w:b w:val="0"/>
      <w:i w:val="0"/>
      <w:u w:val="single"/>
    </w:rPr>
  </w:style>
  <w:style w:type="character" w:customStyle="1" w:styleId="WW8Num30z2">
    <w:name w:val="WW8Num30z2"/>
    <w:rsid w:val="00CC6C14"/>
    <w:rPr>
      <w:b/>
    </w:rPr>
  </w:style>
  <w:style w:type="character" w:customStyle="1" w:styleId="WW8Num31z0">
    <w:name w:val="WW8Num31z0"/>
    <w:rsid w:val="00CC6C14"/>
    <w:rPr>
      <w:b/>
      <w:i w:val="0"/>
      <w:u w:val="none"/>
    </w:rPr>
  </w:style>
  <w:style w:type="character" w:customStyle="1" w:styleId="WW8Num31z1">
    <w:name w:val="WW8Num31z1"/>
    <w:rsid w:val="00CC6C14"/>
    <w:rPr>
      <w:b w:val="0"/>
      <w:i w:val="0"/>
      <w:u w:val="single"/>
    </w:rPr>
  </w:style>
  <w:style w:type="character" w:customStyle="1" w:styleId="WW8Num31z2">
    <w:name w:val="WW8Num31z2"/>
    <w:rsid w:val="00CC6C14"/>
    <w:rPr>
      <w:b/>
    </w:rPr>
  </w:style>
  <w:style w:type="character" w:customStyle="1" w:styleId="WW8Num32z0">
    <w:name w:val="WW8Num32z0"/>
    <w:rsid w:val="00CC6C14"/>
    <w:rPr>
      <w:b/>
      <w:i w:val="0"/>
      <w:u w:val="none"/>
    </w:rPr>
  </w:style>
  <w:style w:type="character" w:customStyle="1" w:styleId="WW8Num32z1">
    <w:name w:val="WW8Num32z1"/>
    <w:rsid w:val="00CC6C14"/>
    <w:rPr>
      <w:b w:val="0"/>
      <w:i w:val="0"/>
      <w:u w:val="single"/>
    </w:rPr>
  </w:style>
  <w:style w:type="character" w:customStyle="1" w:styleId="WW8Num32z2">
    <w:name w:val="WW8Num32z2"/>
    <w:rsid w:val="00CC6C14"/>
    <w:rPr>
      <w:b/>
    </w:rPr>
  </w:style>
  <w:style w:type="character" w:customStyle="1" w:styleId="WW8Num33z0">
    <w:name w:val="WW8Num33z0"/>
    <w:rsid w:val="00CC6C14"/>
    <w:rPr>
      <w:b/>
      <w:i w:val="0"/>
      <w:u w:val="none"/>
    </w:rPr>
  </w:style>
  <w:style w:type="character" w:customStyle="1" w:styleId="WW8Num33z1">
    <w:name w:val="WW8Num33z1"/>
    <w:rsid w:val="00CC6C14"/>
    <w:rPr>
      <w:b w:val="0"/>
      <w:i w:val="0"/>
      <w:u w:val="single"/>
    </w:rPr>
  </w:style>
  <w:style w:type="character" w:customStyle="1" w:styleId="WW8Num33z2">
    <w:name w:val="WW8Num33z2"/>
    <w:rsid w:val="00CC6C14"/>
    <w:rPr>
      <w:b/>
    </w:rPr>
  </w:style>
  <w:style w:type="character" w:customStyle="1" w:styleId="WW8Num34z0">
    <w:name w:val="WW8Num34z0"/>
    <w:rsid w:val="00CC6C14"/>
    <w:rPr>
      <w:b/>
      <w:i w:val="0"/>
      <w:u w:val="none"/>
    </w:rPr>
  </w:style>
  <w:style w:type="character" w:customStyle="1" w:styleId="WW8Num34z1">
    <w:name w:val="WW8Num34z1"/>
    <w:rsid w:val="00CC6C14"/>
    <w:rPr>
      <w:b w:val="0"/>
      <w:i w:val="0"/>
      <w:u w:val="single"/>
    </w:rPr>
  </w:style>
  <w:style w:type="character" w:customStyle="1" w:styleId="WW8Num34z2">
    <w:name w:val="WW8Num34z2"/>
    <w:rsid w:val="00CC6C14"/>
    <w:rPr>
      <w:b/>
    </w:rPr>
  </w:style>
  <w:style w:type="character" w:customStyle="1" w:styleId="WW8Num35z0">
    <w:name w:val="WW8Num35z0"/>
    <w:rsid w:val="00CC6C14"/>
    <w:rPr>
      <w:b/>
      <w:i w:val="0"/>
      <w:u w:val="none"/>
    </w:rPr>
  </w:style>
  <w:style w:type="character" w:customStyle="1" w:styleId="WW8Num35z1">
    <w:name w:val="WW8Num35z1"/>
    <w:rsid w:val="00CC6C14"/>
    <w:rPr>
      <w:b w:val="0"/>
      <w:i w:val="0"/>
      <w:u w:val="single"/>
    </w:rPr>
  </w:style>
  <w:style w:type="character" w:customStyle="1" w:styleId="WW8Num35z2">
    <w:name w:val="WW8Num35z2"/>
    <w:rsid w:val="00CC6C14"/>
    <w:rPr>
      <w:b/>
    </w:rPr>
  </w:style>
  <w:style w:type="character" w:customStyle="1" w:styleId="WW8Num36z0">
    <w:name w:val="WW8Num36z0"/>
    <w:rsid w:val="00CC6C14"/>
    <w:rPr>
      <w:b/>
      <w:i w:val="0"/>
      <w:u w:val="none"/>
    </w:rPr>
  </w:style>
  <w:style w:type="character" w:customStyle="1" w:styleId="WW8Num36z1">
    <w:name w:val="WW8Num36z1"/>
    <w:rsid w:val="00CC6C14"/>
    <w:rPr>
      <w:b w:val="0"/>
      <w:i w:val="0"/>
      <w:u w:val="single"/>
    </w:rPr>
  </w:style>
  <w:style w:type="character" w:customStyle="1" w:styleId="WW8Num36z2">
    <w:name w:val="WW8Num36z2"/>
    <w:rsid w:val="00CC6C14"/>
    <w:rPr>
      <w:b/>
    </w:rPr>
  </w:style>
  <w:style w:type="character" w:customStyle="1" w:styleId="WW8Num37z0">
    <w:name w:val="WW8Num37z0"/>
    <w:rsid w:val="00CC6C14"/>
    <w:rPr>
      <w:b/>
      <w:i w:val="0"/>
      <w:u w:val="none"/>
    </w:rPr>
  </w:style>
  <w:style w:type="character" w:customStyle="1" w:styleId="WW8Num37z1">
    <w:name w:val="WW8Num37z1"/>
    <w:rsid w:val="00CC6C14"/>
    <w:rPr>
      <w:b w:val="0"/>
      <w:i w:val="0"/>
      <w:u w:val="single"/>
    </w:rPr>
  </w:style>
  <w:style w:type="character" w:customStyle="1" w:styleId="WW8Num37z2">
    <w:name w:val="WW8Num37z2"/>
    <w:rsid w:val="00CC6C14"/>
    <w:rPr>
      <w:b/>
    </w:rPr>
  </w:style>
  <w:style w:type="character" w:customStyle="1" w:styleId="WW8Num38z0">
    <w:name w:val="WW8Num38z0"/>
    <w:rsid w:val="00CC6C14"/>
    <w:rPr>
      <w:b/>
      <w:i w:val="0"/>
      <w:u w:val="none"/>
    </w:rPr>
  </w:style>
  <w:style w:type="character" w:customStyle="1" w:styleId="WW8Num38z1">
    <w:name w:val="WW8Num38z1"/>
    <w:rsid w:val="00CC6C14"/>
    <w:rPr>
      <w:b w:val="0"/>
      <w:i w:val="0"/>
      <w:u w:val="single"/>
    </w:rPr>
  </w:style>
  <w:style w:type="character" w:customStyle="1" w:styleId="WW8Num38z2">
    <w:name w:val="WW8Num38z2"/>
    <w:rsid w:val="00CC6C14"/>
    <w:rPr>
      <w:b/>
    </w:rPr>
  </w:style>
  <w:style w:type="character" w:customStyle="1" w:styleId="WW8Num39z0">
    <w:name w:val="WW8Num39z0"/>
    <w:rsid w:val="00CC6C14"/>
    <w:rPr>
      <w:b/>
      <w:i w:val="0"/>
      <w:u w:val="none"/>
    </w:rPr>
  </w:style>
  <w:style w:type="character" w:customStyle="1" w:styleId="WW8Num39z1">
    <w:name w:val="WW8Num39z1"/>
    <w:rsid w:val="00CC6C14"/>
    <w:rPr>
      <w:b w:val="0"/>
      <w:i w:val="0"/>
      <w:u w:val="single"/>
    </w:rPr>
  </w:style>
  <w:style w:type="character" w:customStyle="1" w:styleId="WW8Num39z2">
    <w:name w:val="WW8Num39z2"/>
    <w:rsid w:val="00CC6C14"/>
    <w:rPr>
      <w:b/>
    </w:rPr>
  </w:style>
  <w:style w:type="character" w:customStyle="1" w:styleId="WW8Num40z0">
    <w:name w:val="WW8Num40z0"/>
    <w:rsid w:val="00CC6C14"/>
    <w:rPr>
      <w:b/>
      <w:i w:val="0"/>
      <w:u w:val="none"/>
    </w:rPr>
  </w:style>
  <w:style w:type="character" w:customStyle="1" w:styleId="WW8Num40z1">
    <w:name w:val="WW8Num40z1"/>
    <w:rsid w:val="00CC6C14"/>
    <w:rPr>
      <w:b w:val="0"/>
      <w:i w:val="0"/>
      <w:u w:val="single"/>
    </w:rPr>
  </w:style>
  <w:style w:type="character" w:customStyle="1" w:styleId="WW8Num40z2">
    <w:name w:val="WW8Num40z2"/>
    <w:rsid w:val="00CC6C14"/>
    <w:rPr>
      <w:b/>
    </w:rPr>
  </w:style>
  <w:style w:type="character" w:customStyle="1" w:styleId="WW8Num41z0">
    <w:name w:val="WW8Num41z0"/>
    <w:rsid w:val="00CC6C14"/>
    <w:rPr>
      <w:b/>
    </w:rPr>
  </w:style>
  <w:style w:type="character" w:customStyle="1" w:styleId="WW8Num42z0">
    <w:name w:val="WW8Num42z0"/>
    <w:rsid w:val="00CC6C14"/>
    <w:rPr>
      <w:b/>
      <w:i w:val="0"/>
      <w:u w:val="none"/>
    </w:rPr>
  </w:style>
  <w:style w:type="character" w:customStyle="1" w:styleId="WW8Num42z1">
    <w:name w:val="WW8Num42z1"/>
    <w:rsid w:val="00CC6C14"/>
    <w:rPr>
      <w:b w:val="0"/>
      <w:i w:val="0"/>
      <w:u w:val="single"/>
    </w:rPr>
  </w:style>
  <w:style w:type="character" w:customStyle="1" w:styleId="WW8Num42z2">
    <w:name w:val="WW8Num42z2"/>
    <w:rsid w:val="00CC6C14"/>
    <w:rPr>
      <w:b/>
    </w:rPr>
  </w:style>
  <w:style w:type="character" w:customStyle="1" w:styleId="WW8Num43z0">
    <w:name w:val="WW8Num43z0"/>
    <w:rsid w:val="00CC6C14"/>
    <w:rPr>
      <w:b/>
      <w:i w:val="0"/>
      <w:u w:val="none"/>
    </w:rPr>
  </w:style>
  <w:style w:type="character" w:customStyle="1" w:styleId="WW8Num43z1">
    <w:name w:val="WW8Num43z1"/>
    <w:rsid w:val="00CC6C14"/>
    <w:rPr>
      <w:b w:val="0"/>
      <w:i w:val="0"/>
      <w:u w:val="single"/>
    </w:rPr>
  </w:style>
  <w:style w:type="character" w:customStyle="1" w:styleId="WW8Num43z2">
    <w:name w:val="WW8Num43z2"/>
    <w:rsid w:val="00CC6C14"/>
    <w:rPr>
      <w:b/>
    </w:rPr>
  </w:style>
  <w:style w:type="character" w:customStyle="1" w:styleId="WW8Num44z0">
    <w:name w:val="WW8Num44z0"/>
    <w:rsid w:val="00CC6C14"/>
    <w:rPr>
      <w:b w:val="0"/>
      <w:i w:val="0"/>
    </w:rPr>
  </w:style>
  <w:style w:type="character" w:customStyle="1" w:styleId="WW8Num45z0">
    <w:name w:val="WW8Num45z0"/>
    <w:rsid w:val="00CC6C14"/>
    <w:rPr>
      <w:b/>
      <w:i w:val="0"/>
      <w:u w:val="none"/>
    </w:rPr>
  </w:style>
  <w:style w:type="character" w:customStyle="1" w:styleId="WW8Num45z1">
    <w:name w:val="WW8Num45z1"/>
    <w:rsid w:val="00CC6C14"/>
    <w:rPr>
      <w:b w:val="0"/>
      <w:i w:val="0"/>
      <w:u w:val="single"/>
    </w:rPr>
  </w:style>
  <w:style w:type="character" w:customStyle="1" w:styleId="WW8Num45z2">
    <w:name w:val="WW8Num45z2"/>
    <w:rsid w:val="00CC6C14"/>
    <w:rPr>
      <w:b/>
    </w:rPr>
  </w:style>
  <w:style w:type="character" w:customStyle="1" w:styleId="WW8Num46z0">
    <w:name w:val="WW8Num46z0"/>
    <w:rsid w:val="00CC6C14"/>
    <w:rPr>
      <w:b w:val="0"/>
      <w:i w:val="0"/>
    </w:rPr>
  </w:style>
  <w:style w:type="character" w:customStyle="1" w:styleId="WW8Num47z0">
    <w:name w:val="WW8Num47z0"/>
    <w:rsid w:val="00CC6C14"/>
    <w:rPr>
      <w:b/>
      <w:i w:val="0"/>
      <w:u w:val="none"/>
    </w:rPr>
  </w:style>
  <w:style w:type="character" w:customStyle="1" w:styleId="WW8Num47z1">
    <w:name w:val="WW8Num47z1"/>
    <w:rsid w:val="00CC6C14"/>
    <w:rPr>
      <w:b w:val="0"/>
      <w:i w:val="0"/>
      <w:u w:val="single"/>
    </w:rPr>
  </w:style>
  <w:style w:type="character" w:customStyle="1" w:styleId="WW8Num47z2">
    <w:name w:val="WW8Num47z2"/>
    <w:rsid w:val="00CC6C14"/>
    <w:rPr>
      <w:b/>
    </w:rPr>
  </w:style>
  <w:style w:type="character" w:customStyle="1" w:styleId="WW8Num48z0">
    <w:name w:val="WW8Num48z0"/>
    <w:rsid w:val="00CC6C14"/>
    <w:rPr>
      <w:b/>
      <w:i w:val="0"/>
      <w:u w:val="none"/>
    </w:rPr>
  </w:style>
  <w:style w:type="character" w:customStyle="1" w:styleId="WW8Num48z1">
    <w:name w:val="WW8Num48z1"/>
    <w:rsid w:val="00CC6C14"/>
    <w:rPr>
      <w:b w:val="0"/>
      <w:i w:val="0"/>
      <w:u w:val="single"/>
    </w:rPr>
  </w:style>
  <w:style w:type="character" w:customStyle="1" w:styleId="WW8Num48z2">
    <w:name w:val="WW8Num48z2"/>
    <w:rsid w:val="00CC6C14"/>
    <w:rPr>
      <w:b/>
    </w:rPr>
  </w:style>
  <w:style w:type="character" w:customStyle="1" w:styleId="WW8Num49z0">
    <w:name w:val="WW8Num49z0"/>
    <w:rsid w:val="00CC6C14"/>
    <w:rPr>
      <w:b/>
      <w:i w:val="0"/>
      <w:u w:val="none"/>
    </w:rPr>
  </w:style>
  <w:style w:type="character" w:customStyle="1" w:styleId="WW8Num49z1">
    <w:name w:val="WW8Num49z1"/>
    <w:rsid w:val="00CC6C14"/>
    <w:rPr>
      <w:b w:val="0"/>
      <w:i w:val="0"/>
      <w:u w:val="single"/>
    </w:rPr>
  </w:style>
  <w:style w:type="character" w:customStyle="1" w:styleId="WW8Num49z2">
    <w:name w:val="WW8Num49z2"/>
    <w:rsid w:val="00CC6C14"/>
    <w:rPr>
      <w:b/>
    </w:rPr>
  </w:style>
  <w:style w:type="character" w:customStyle="1" w:styleId="WW8Num50z0">
    <w:name w:val="WW8Num50z0"/>
    <w:rsid w:val="00CC6C14"/>
    <w:rPr>
      <w:b/>
      <w:i w:val="0"/>
      <w:u w:val="none"/>
    </w:rPr>
  </w:style>
  <w:style w:type="character" w:customStyle="1" w:styleId="WW8Num50z1">
    <w:name w:val="WW8Num50z1"/>
    <w:rsid w:val="00CC6C14"/>
    <w:rPr>
      <w:b w:val="0"/>
      <w:i w:val="0"/>
      <w:u w:val="single"/>
    </w:rPr>
  </w:style>
  <w:style w:type="character" w:customStyle="1" w:styleId="WW8Num50z2">
    <w:name w:val="WW8Num50z2"/>
    <w:rsid w:val="00CC6C14"/>
    <w:rPr>
      <w:b/>
    </w:rPr>
  </w:style>
  <w:style w:type="character" w:customStyle="1" w:styleId="WW8Num51z0">
    <w:name w:val="WW8Num51z0"/>
    <w:rsid w:val="00CC6C14"/>
    <w:rPr>
      <w:b w:val="0"/>
      <w:i w:val="0"/>
    </w:rPr>
  </w:style>
  <w:style w:type="character" w:customStyle="1" w:styleId="WW8Num53z0">
    <w:name w:val="WW8Num53z0"/>
    <w:rsid w:val="00CC6C14"/>
    <w:rPr>
      <w:b/>
      <w:i w:val="0"/>
      <w:u w:val="none"/>
    </w:rPr>
  </w:style>
  <w:style w:type="character" w:customStyle="1" w:styleId="WW8Num53z1">
    <w:name w:val="WW8Num53z1"/>
    <w:rsid w:val="00CC6C14"/>
    <w:rPr>
      <w:b w:val="0"/>
      <w:i w:val="0"/>
      <w:u w:val="single"/>
    </w:rPr>
  </w:style>
  <w:style w:type="character" w:customStyle="1" w:styleId="WW8Num53z2">
    <w:name w:val="WW8Num53z2"/>
    <w:rsid w:val="00CC6C14"/>
    <w:rPr>
      <w:b/>
    </w:rPr>
  </w:style>
  <w:style w:type="character" w:customStyle="1" w:styleId="Standardnpsmoodstavce1">
    <w:name w:val="Standardní písmo odstavce1"/>
    <w:rsid w:val="00CC6C14"/>
  </w:style>
  <w:style w:type="paragraph" w:customStyle="1" w:styleId="vodnustanoven-preambule">
    <w:name w:val="Úvodní ustanovení - preambule"/>
    <w:basedOn w:val="Normln"/>
    <w:link w:val="vodnustanoven-preambuleChar"/>
    <w:qFormat/>
    <w:rsid w:val="00764CFE"/>
    <w:pPr>
      <w:ind w:left="720" w:hanging="11"/>
    </w:pPr>
    <w:rPr>
      <w:rFonts w:ascii="Arial" w:hAnsi="Arial"/>
      <w:sz w:val="22"/>
      <w:szCs w:val="22"/>
    </w:rPr>
  </w:style>
  <w:style w:type="character" w:customStyle="1" w:styleId="CharChar2">
    <w:name w:val="Char Char2"/>
    <w:rsid w:val="00CC6C14"/>
    <w:rPr>
      <w:rFonts w:eastAsia="Lucida Sans Unicode" w:cs="Arial"/>
      <w:b/>
      <w:bCs/>
      <w:iCs/>
      <w:kern w:val="1"/>
      <w:sz w:val="28"/>
      <w:szCs w:val="28"/>
      <w:lang w:val="cs-CZ" w:eastAsia="ar-SA" w:bidi="ar-SA"/>
    </w:rPr>
  </w:style>
  <w:style w:type="character" w:styleId="slostrnky">
    <w:name w:val="page number"/>
    <w:basedOn w:val="Standardnpsmoodstavce1"/>
    <w:rsid w:val="00CC6C14"/>
  </w:style>
  <w:style w:type="character" w:customStyle="1" w:styleId="Nadpis4Char">
    <w:name w:val="Nadpis 4 Char"/>
    <w:link w:val="Nadpis4"/>
    <w:rsid w:val="00431FB8"/>
    <w:rPr>
      <w:rFonts w:ascii="Verdana" w:hAnsi="Verdana"/>
      <w:kern w:val="1"/>
      <w:lang w:eastAsia="ar-SA"/>
    </w:rPr>
  </w:style>
  <w:style w:type="character" w:customStyle="1" w:styleId="platne1">
    <w:name w:val="platne1"/>
    <w:basedOn w:val="Standardnpsmoodstavce1"/>
    <w:rsid w:val="00CC6C14"/>
  </w:style>
  <w:style w:type="character" w:styleId="Hypertextovodkaz">
    <w:name w:val="Hyperlink"/>
    <w:uiPriority w:val="99"/>
    <w:rsid w:val="00CC6C14"/>
    <w:rPr>
      <w:color w:val="0000FF"/>
      <w:u w:val="single"/>
    </w:rPr>
  </w:style>
  <w:style w:type="character" w:customStyle="1" w:styleId="CharChar">
    <w:name w:val="Char Char"/>
    <w:rsid w:val="00CC6C14"/>
    <w:rPr>
      <w:b/>
      <w:sz w:val="28"/>
      <w:lang w:val="cs-CZ"/>
    </w:rPr>
  </w:style>
  <w:style w:type="paragraph" w:customStyle="1" w:styleId="Nadpis">
    <w:name w:val="Nadpis"/>
    <w:basedOn w:val="Normln"/>
    <w:next w:val="Zkladntext"/>
    <w:rsid w:val="00CC6C14"/>
    <w:pPr>
      <w:keepNext/>
      <w:spacing w:before="240" w:after="120"/>
    </w:pPr>
    <w:rPr>
      <w:rFonts w:cs="Tahoma"/>
      <w:sz w:val="28"/>
      <w:szCs w:val="28"/>
    </w:rPr>
  </w:style>
  <w:style w:type="paragraph" w:styleId="Zkladntext">
    <w:name w:val="Body Text"/>
    <w:basedOn w:val="Normln"/>
    <w:link w:val="ZkladntextChar"/>
    <w:rsid w:val="00CC6C14"/>
    <w:pPr>
      <w:numPr>
        <w:ilvl w:val="2"/>
        <w:numId w:val="8"/>
      </w:numPr>
      <w:spacing w:before="0" w:after="120"/>
    </w:pPr>
  </w:style>
  <w:style w:type="paragraph" w:styleId="Seznam">
    <w:name w:val="List"/>
    <w:basedOn w:val="Zkladntext"/>
    <w:rsid w:val="00CC6C14"/>
    <w:rPr>
      <w:rFonts w:cs="Tahoma"/>
    </w:rPr>
  </w:style>
  <w:style w:type="paragraph" w:customStyle="1" w:styleId="Popisek">
    <w:name w:val="Popisek"/>
    <w:basedOn w:val="Normln"/>
    <w:rsid w:val="00CC6C14"/>
    <w:pPr>
      <w:suppressLineNumbers/>
      <w:spacing w:after="120"/>
    </w:pPr>
    <w:rPr>
      <w:rFonts w:cs="Tahoma"/>
      <w:i/>
      <w:iCs/>
      <w:sz w:val="24"/>
    </w:rPr>
  </w:style>
  <w:style w:type="paragraph" w:customStyle="1" w:styleId="Rejstk">
    <w:name w:val="Rejstřík"/>
    <w:basedOn w:val="Normln"/>
    <w:rsid w:val="00CC6C14"/>
    <w:pPr>
      <w:suppressLineNumbers/>
    </w:pPr>
    <w:rPr>
      <w:rFonts w:cs="Tahoma"/>
    </w:rPr>
  </w:style>
  <w:style w:type="paragraph" w:customStyle="1" w:styleId="Default">
    <w:name w:val="Default"/>
    <w:rsid w:val="00CC6C14"/>
    <w:pPr>
      <w:suppressAutoHyphens/>
      <w:spacing w:before="120" w:line="240" w:lineRule="atLeast"/>
    </w:pPr>
    <w:rPr>
      <w:rFonts w:ascii="Helvetica" w:eastAsia="Arial" w:hAnsi="Helvetica"/>
      <w:color w:val="000000"/>
      <w:sz w:val="24"/>
      <w:lang w:val="en-US" w:eastAsia="ar-SA"/>
    </w:rPr>
  </w:style>
  <w:style w:type="paragraph" w:styleId="Zkladntextodsazen">
    <w:name w:val="Body Text Indent"/>
    <w:basedOn w:val="Normln"/>
    <w:rsid w:val="00CC6C14"/>
    <w:pPr>
      <w:spacing w:after="120"/>
      <w:ind w:left="283" w:firstLine="0"/>
    </w:pPr>
  </w:style>
  <w:style w:type="paragraph" w:customStyle="1" w:styleId="Zkladntext21">
    <w:name w:val="Základný text 21"/>
    <w:basedOn w:val="Normln"/>
    <w:rsid w:val="00CC6C14"/>
    <w:pPr>
      <w:tabs>
        <w:tab w:val="left" w:pos="20160"/>
      </w:tabs>
      <w:ind w:left="720" w:hanging="720"/>
    </w:pPr>
  </w:style>
  <w:style w:type="paragraph" w:customStyle="1" w:styleId="Level1">
    <w:name w:val="Level 1"/>
    <w:rsid w:val="00CC6C14"/>
    <w:pPr>
      <w:widowControl w:val="0"/>
      <w:suppressAutoHyphens/>
      <w:spacing w:before="120"/>
      <w:ind w:left="720"/>
      <w:jc w:val="both"/>
    </w:pPr>
    <w:rPr>
      <w:rFonts w:ascii="Times New Roman obyeejn" w:eastAsia="Arial" w:hAnsi="Times New Roman obyeejn"/>
      <w:kern w:val="1"/>
      <w:sz w:val="24"/>
      <w:lang w:eastAsia="ar-SA"/>
    </w:rPr>
  </w:style>
  <w:style w:type="paragraph" w:customStyle="1" w:styleId="Level2">
    <w:name w:val="Level 2"/>
    <w:rsid w:val="00CC6C14"/>
    <w:pPr>
      <w:widowControl w:val="0"/>
      <w:suppressAutoHyphens/>
      <w:spacing w:before="120"/>
      <w:ind w:left="1440"/>
      <w:jc w:val="both"/>
    </w:pPr>
    <w:rPr>
      <w:rFonts w:ascii="Times New Roman obyeejn" w:eastAsia="Arial" w:hAnsi="Times New Roman obyeejn"/>
      <w:kern w:val="1"/>
      <w:sz w:val="24"/>
      <w:lang w:eastAsia="ar-SA"/>
    </w:rPr>
  </w:style>
  <w:style w:type="paragraph" w:styleId="Zhlav">
    <w:name w:val="header"/>
    <w:basedOn w:val="Normln"/>
    <w:link w:val="ZhlavChar"/>
    <w:uiPriority w:val="99"/>
    <w:rsid w:val="00CC6C14"/>
    <w:pPr>
      <w:tabs>
        <w:tab w:val="center" w:pos="4536"/>
        <w:tab w:val="right" w:pos="9072"/>
      </w:tabs>
    </w:pPr>
    <w:rPr>
      <w:rFonts w:ascii="Arial" w:hAnsi="Arial"/>
      <w:sz w:val="22"/>
    </w:rPr>
  </w:style>
  <w:style w:type="paragraph" w:styleId="Zpat">
    <w:name w:val="footer"/>
    <w:basedOn w:val="Normln"/>
    <w:link w:val="ZpatChar"/>
    <w:uiPriority w:val="99"/>
    <w:rsid w:val="00CC6C14"/>
    <w:pPr>
      <w:tabs>
        <w:tab w:val="center" w:pos="4536"/>
        <w:tab w:val="right" w:pos="9072"/>
      </w:tabs>
    </w:pPr>
    <w:rPr>
      <w:rFonts w:ascii="Arial" w:hAnsi="Arial"/>
      <w:sz w:val="22"/>
    </w:rPr>
  </w:style>
  <w:style w:type="paragraph" w:customStyle="1" w:styleId="tlPodaokraja">
    <w:name w:val="Štýl Podľa okraja"/>
    <w:basedOn w:val="Normln"/>
    <w:rsid w:val="00CC6C14"/>
    <w:rPr>
      <w:rFonts w:eastAsia="Times New Roman"/>
      <w:szCs w:val="20"/>
    </w:rPr>
  </w:style>
  <w:style w:type="paragraph" w:styleId="Textkomente">
    <w:name w:val="annotation text"/>
    <w:basedOn w:val="Normln"/>
    <w:link w:val="TextkomenteChar"/>
    <w:rsid w:val="00CC6C14"/>
    <w:rPr>
      <w:szCs w:val="20"/>
    </w:rPr>
  </w:style>
  <w:style w:type="paragraph" w:styleId="Pedmtkomente">
    <w:name w:val="annotation subject"/>
    <w:basedOn w:val="Textkomente"/>
    <w:next w:val="Textkomente"/>
    <w:rsid w:val="00CC6C14"/>
    <w:rPr>
      <w:b/>
      <w:bCs/>
    </w:rPr>
  </w:style>
  <w:style w:type="paragraph" w:styleId="Textbubliny">
    <w:name w:val="Balloon Text"/>
    <w:basedOn w:val="Normln"/>
    <w:rsid w:val="00CC6C14"/>
    <w:rPr>
      <w:rFonts w:ascii="Tahoma" w:hAnsi="Tahoma" w:cs="Tahoma"/>
      <w:sz w:val="16"/>
      <w:szCs w:val="16"/>
    </w:rPr>
  </w:style>
  <w:style w:type="paragraph" w:styleId="Seznamobrzk">
    <w:name w:val="table of figures"/>
    <w:basedOn w:val="Normln"/>
    <w:next w:val="Normln"/>
    <w:rsid w:val="00CC6C14"/>
    <w:rPr>
      <w:rFonts w:ascii="Calibri" w:hAnsi="Calibri" w:cs="Calibri"/>
      <w:i/>
      <w:iCs/>
      <w:szCs w:val="20"/>
    </w:rPr>
  </w:style>
  <w:style w:type="paragraph" w:styleId="Rejstk1">
    <w:name w:val="index 1"/>
    <w:basedOn w:val="Normln"/>
    <w:next w:val="Normln"/>
    <w:semiHidden/>
    <w:rsid w:val="00CC6C14"/>
    <w:pPr>
      <w:ind w:left="240" w:hanging="240"/>
    </w:pPr>
  </w:style>
  <w:style w:type="paragraph" w:styleId="Nadpisobsahu">
    <w:name w:val="TOC Heading"/>
    <w:basedOn w:val="Nadpis1"/>
    <w:next w:val="Normln"/>
    <w:uiPriority w:val="39"/>
    <w:qFormat/>
    <w:rsid w:val="00CC6C14"/>
    <w:pPr>
      <w:suppressAutoHyphens w:val="0"/>
      <w:spacing w:after="0" w:line="276" w:lineRule="auto"/>
      <w:ind w:left="0" w:firstLine="0"/>
      <w:jc w:val="left"/>
    </w:pPr>
    <w:rPr>
      <w:rFonts w:ascii="Cambria" w:eastAsia="MS Gothic" w:hAnsi="Cambria" w:cs="Times New Roman"/>
      <w:color w:val="365F91"/>
      <w:sz w:val="28"/>
      <w:szCs w:val="28"/>
      <w:lang w:val="en-US"/>
    </w:rPr>
  </w:style>
  <w:style w:type="paragraph" w:styleId="Obsah2">
    <w:name w:val="toc 2"/>
    <w:basedOn w:val="Normln"/>
    <w:next w:val="Normln"/>
    <w:uiPriority w:val="39"/>
    <w:rsid w:val="00CC6C14"/>
    <w:pPr>
      <w:ind w:left="240" w:firstLine="0"/>
    </w:pPr>
  </w:style>
  <w:style w:type="paragraph" w:styleId="Obsah1">
    <w:name w:val="toc 1"/>
    <w:basedOn w:val="Normln"/>
    <w:next w:val="Normln"/>
    <w:uiPriority w:val="39"/>
    <w:rsid w:val="00CC6C14"/>
  </w:style>
  <w:style w:type="paragraph" w:styleId="Obsah3">
    <w:name w:val="toc 3"/>
    <w:basedOn w:val="Normln"/>
    <w:next w:val="Normln"/>
    <w:uiPriority w:val="39"/>
    <w:rsid w:val="00CC6C14"/>
    <w:pPr>
      <w:ind w:left="480" w:firstLine="0"/>
    </w:pPr>
  </w:style>
  <w:style w:type="paragraph" w:styleId="Obsah4">
    <w:name w:val="toc 4"/>
    <w:basedOn w:val="Normln"/>
    <w:next w:val="Normln"/>
    <w:uiPriority w:val="39"/>
    <w:rsid w:val="00CC6C14"/>
    <w:pPr>
      <w:suppressAutoHyphens w:val="0"/>
      <w:spacing w:after="100" w:line="276" w:lineRule="auto"/>
      <w:ind w:left="660" w:firstLine="0"/>
    </w:pPr>
    <w:rPr>
      <w:rFonts w:ascii="Calibri" w:eastAsia="Times New Roman" w:hAnsi="Calibri"/>
      <w:szCs w:val="22"/>
      <w:lang w:val="sk-SK"/>
    </w:rPr>
  </w:style>
  <w:style w:type="paragraph" w:styleId="Obsah5">
    <w:name w:val="toc 5"/>
    <w:basedOn w:val="Normln"/>
    <w:next w:val="Normln"/>
    <w:uiPriority w:val="39"/>
    <w:rsid w:val="00CC6C14"/>
    <w:pPr>
      <w:suppressAutoHyphens w:val="0"/>
      <w:spacing w:after="100" w:line="276" w:lineRule="auto"/>
      <w:ind w:left="880" w:firstLine="0"/>
    </w:pPr>
    <w:rPr>
      <w:rFonts w:ascii="Calibri" w:eastAsia="Times New Roman" w:hAnsi="Calibri"/>
      <w:szCs w:val="22"/>
      <w:lang w:val="sk-SK"/>
    </w:rPr>
  </w:style>
  <w:style w:type="paragraph" w:styleId="Obsah6">
    <w:name w:val="toc 6"/>
    <w:basedOn w:val="Normln"/>
    <w:next w:val="Normln"/>
    <w:uiPriority w:val="39"/>
    <w:rsid w:val="00CC6C14"/>
    <w:pPr>
      <w:suppressAutoHyphens w:val="0"/>
      <w:spacing w:after="100" w:line="276" w:lineRule="auto"/>
      <w:ind w:left="1100" w:firstLine="0"/>
    </w:pPr>
    <w:rPr>
      <w:rFonts w:ascii="Calibri" w:eastAsia="Times New Roman" w:hAnsi="Calibri"/>
      <w:szCs w:val="22"/>
      <w:lang w:val="sk-SK"/>
    </w:rPr>
  </w:style>
  <w:style w:type="paragraph" w:styleId="Obsah7">
    <w:name w:val="toc 7"/>
    <w:basedOn w:val="Normln"/>
    <w:next w:val="Normln"/>
    <w:uiPriority w:val="39"/>
    <w:rsid w:val="00CC6C14"/>
    <w:pPr>
      <w:suppressAutoHyphens w:val="0"/>
      <w:spacing w:after="100" w:line="276" w:lineRule="auto"/>
      <w:ind w:left="1320" w:firstLine="0"/>
    </w:pPr>
    <w:rPr>
      <w:rFonts w:ascii="Calibri" w:eastAsia="Times New Roman" w:hAnsi="Calibri"/>
      <w:szCs w:val="22"/>
      <w:lang w:val="sk-SK"/>
    </w:rPr>
  </w:style>
  <w:style w:type="paragraph" w:styleId="Obsah8">
    <w:name w:val="toc 8"/>
    <w:basedOn w:val="Normln"/>
    <w:next w:val="Normln"/>
    <w:uiPriority w:val="39"/>
    <w:rsid w:val="00CC6C14"/>
    <w:pPr>
      <w:suppressAutoHyphens w:val="0"/>
      <w:spacing w:after="100" w:line="276" w:lineRule="auto"/>
      <w:ind w:left="1540" w:firstLine="0"/>
    </w:pPr>
    <w:rPr>
      <w:rFonts w:ascii="Calibri" w:eastAsia="Times New Roman" w:hAnsi="Calibri"/>
      <w:szCs w:val="22"/>
      <w:lang w:val="sk-SK"/>
    </w:rPr>
  </w:style>
  <w:style w:type="paragraph" w:styleId="Obsah9">
    <w:name w:val="toc 9"/>
    <w:basedOn w:val="Normln"/>
    <w:next w:val="Normln"/>
    <w:uiPriority w:val="39"/>
    <w:rsid w:val="00CC6C14"/>
    <w:pPr>
      <w:suppressAutoHyphens w:val="0"/>
      <w:spacing w:after="100" w:line="276" w:lineRule="auto"/>
      <w:ind w:left="1760" w:firstLine="0"/>
    </w:pPr>
    <w:rPr>
      <w:rFonts w:ascii="Calibri" w:eastAsia="Times New Roman" w:hAnsi="Calibri"/>
      <w:szCs w:val="22"/>
      <w:lang w:val="sk-SK"/>
    </w:rPr>
  </w:style>
  <w:style w:type="paragraph" w:styleId="Nzev">
    <w:name w:val="Title"/>
    <w:basedOn w:val="Normln"/>
    <w:next w:val="Podtitul"/>
    <w:link w:val="NzevChar"/>
    <w:uiPriority w:val="99"/>
    <w:qFormat/>
    <w:rsid w:val="00CC6C14"/>
    <w:pPr>
      <w:spacing w:before="0"/>
      <w:jc w:val="center"/>
    </w:pPr>
    <w:rPr>
      <w:rFonts w:ascii="Arial" w:eastAsia="Times New Roman" w:hAnsi="Arial"/>
      <w:b/>
      <w:sz w:val="28"/>
      <w:szCs w:val="20"/>
    </w:rPr>
  </w:style>
  <w:style w:type="paragraph" w:styleId="Podtitul">
    <w:name w:val="Subtitle"/>
    <w:basedOn w:val="Nadpis"/>
    <w:next w:val="Zkladntext"/>
    <w:link w:val="PodtitulChar"/>
    <w:qFormat/>
    <w:rsid w:val="00CC6C14"/>
    <w:pPr>
      <w:jc w:val="center"/>
    </w:pPr>
    <w:rPr>
      <w:i/>
      <w:iCs/>
    </w:rPr>
  </w:style>
  <w:style w:type="paragraph" w:customStyle="1" w:styleId="Obsah10">
    <w:name w:val="Obsah 10"/>
    <w:basedOn w:val="Rejstk"/>
    <w:rsid w:val="00CC6C14"/>
    <w:pPr>
      <w:tabs>
        <w:tab w:val="right" w:leader="dot" w:pos="9637"/>
      </w:tabs>
      <w:ind w:left="2547" w:firstLine="0"/>
    </w:pPr>
  </w:style>
  <w:style w:type="paragraph" w:customStyle="1" w:styleId="Obsahrmce">
    <w:name w:val="Obsah rámce"/>
    <w:basedOn w:val="Zkladntext"/>
    <w:rsid w:val="00CC6C14"/>
  </w:style>
  <w:style w:type="character" w:customStyle="1" w:styleId="platne">
    <w:name w:val="platne"/>
    <w:rsid w:val="00162FA2"/>
  </w:style>
  <w:style w:type="character" w:customStyle="1" w:styleId="Definice-zkratka">
    <w:name w:val="Definice - zkratka"/>
    <w:qFormat/>
    <w:rsid w:val="000705E3"/>
    <w:rPr>
      <w:rFonts w:ascii="Verdana" w:hAnsi="Verdana" w:cs="Arial"/>
      <w:b/>
      <w:i w:val="0"/>
      <w:sz w:val="22"/>
      <w:szCs w:val="22"/>
    </w:rPr>
  </w:style>
  <w:style w:type="paragraph" w:customStyle="1" w:styleId="Definice-odstavec">
    <w:name w:val="Definice - odstavec"/>
    <w:basedOn w:val="Normln"/>
    <w:link w:val="Definice-odstavecChar"/>
    <w:qFormat/>
    <w:rsid w:val="001B0C1E"/>
    <w:pPr>
      <w:tabs>
        <w:tab w:val="left" w:pos="2410"/>
        <w:tab w:val="left" w:pos="10233"/>
        <w:tab w:val="left" w:pos="10953"/>
        <w:tab w:val="left" w:pos="11673"/>
        <w:tab w:val="left" w:pos="12393"/>
        <w:tab w:val="left" w:pos="13113"/>
      </w:tabs>
      <w:spacing w:before="60" w:after="120"/>
      <w:ind w:left="2410" w:hanging="2410"/>
    </w:pPr>
    <w:rPr>
      <w:rFonts w:ascii="Arial" w:hAnsi="Arial"/>
      <w:sz w:val="22"/>
      <w:szCs w:val="22"/>
    </w:rPr>
  </w:style>
  <w:style w:type="paragraph" w:customStyle="1" w:styleId="vod-Definice">
    <w:name w:val="Úvod - Definice"/>
    <w:basedOn w:val="Normln"/>
    <w:link w:val="vod-DefiniceChar"/>
    <w:qFormat/>
    <w:rsid w:val="006D6CDE"/>
    <w:pPr>
      <w:tabs>
        <w:tab w:val="left" w:pos="16665"/>
      </w:tabs>
      <w:ind w:left="15" w:hanging="1"/>
    </w:pPr>
    <w:rPr>
      <w:rFonts w:ascii="Arial" w:hAnsi="Arial"/>
      <w:sz w:val="22"/>
      <w:szCs w:val="22"/>
    </w:rPr>
  </w:style>
  <w:style w:type="character" w:customStyle="1" w:styleId="Definice-odstavecChar">
    <w:name w:val="Definice - odstavec Char"/>
    <w:link w:val="Definice-odstavec"/>
    <w:rsid w:val="001B0C1E"/>
    <w:rPr>
      <w:rFonts w:ascii="Arial" w:eastAsia="Lucida Sans Unicode" w:hAnsi="Arial" w:cs="Arial"/>
      <w:kern w:val="1"/>
      <w:sz w:val="22"/>
      <w:szCs w:val="22"/>
      <w:lang w:eastAsia="ar-SA"/>
    </w:rPr>
  </w:style>
  <w:style w:type="character" w:customStyle="1" w:styleId="vodnustanoven-preambuleChar">
    <w:name w:val="Úvodní ustanovení - preambule Char"/>
    <w:link w:val="vodnustanoven-preambule"/>
    <w:rsid w:val="00764CFE"/>
    <w:rPr>
      <w:rFonts w:ascii="Arial" w:eastAsia="Lucida Sans Unicode" w:hAnsi="Arial" w:cs="Arial"/>
      <w:kern w:val="1"/>
      <w:sz w:val="22"/>
      <w:szCs w:val="22"/>
      <w:lang w:eastAsia="ar-SA"/>
    </w:rPr>
  </w:style>
  <w:style w:type="paragraph" w:customStyle="1" w:styleId="Seznamploh">
    <w:name w:val="Seznam příloh"/>
    <w:basedOn w:val="Normln"/>
    <w:link w:val="SeznamplohChar"/>
    <w:qFormat/>
    <w:rsid w:val="003D4C15"/>
    <w:pPr>
      <w:ind w:left="1418" w:hanging="1418"/>
    </w:pPr>
    <w:rPr>
      <w:rFonts w:ascii="Arial" w:hAnsi="Arial"/>
      <w:sz w:val="22"/>
    </w:rPr>
  </w:style>
  <w:style w:type="character" w:customStyle="1" w:styleId="vod-DefiniceChar">
    <w:name w:val="Úvod - Definice Char"/>
    <w:link w:val="vod-Definice"/>
    <w:rsid w:val="006D6CDE"/>
    <w:rPr>
      <w:rFonts w:ascii="Arial" w:eastAsia="Lucida Sans Unicode" w:hAnsi="Arial" w:cs="Arial"/>
      <w:kern w:val="1"/>
      <w:sz w:val="22"/>
      <w:szCs w:val="22"/>
      <w:lang w:eastAsia="ar-SA"/>
    </w:rPr>
  </w:style>
  <w:style w:type="paragraph" w:customStyle="1" w:styleId="Odstavce-SBKS">
    <w:name w:val="Odstavce - SBKS"/>
    <w:basedOn w:val="Normln"/>
    <w:link w:val="Odstavce-SBKSChar"/>
    <w:qFormat/>
    <w:rsid w:val="003D4C15"/>
    <w:pPr>
      <w:ind w:left="0" w:firstLine="0"/>
    </w:pPr>
    <w:rPr>
      <w:rFonts w:ascii="Arial" w:hAnsi="Arial"/>
      <w:sz w:val="22"/>
      <w:szCs w:val="22"/>
    </w:rPr>
  </w:style>
  <w:style w:type="character" w:customStyle="1" w:styleId="SeznamplohChar">
    <w:name w:val="Seznam příloh Char"/>
    <w:link w:val="Seznamploh"/>
    <w:rsid w:val="003D4C15"/>
    <w:rPr>
      <w:rFonts w:ascii="Arial" w:eastAsia="Lucida Sans Unicode" w:hAnsi="Arial"/>
      <w:kern w:val="1"/>
      <w:sz w:val="22"/>
      <w:szCs w:val="24"/>
      <w:lang w:eastAsia="ar-SA"/>
    </w:rPr>
  </w:style>
  <w:style w:type="paragraph" w:customStyle="1" w:styleId="Zkladntext-SBN">
    <w:name w:val="Základní text - SBN"/>
    <w:basedOn w:val="Normln"/>
    <w:link w:val="Zkladntext-SBNChar"/>
    <w:qFormat/>
    <w:rsid w:val="003D4C15"/>
    <w:pPr>
      <w:ind w:left="0" w:firstLine="0"/>
    </w:pPr>
    <w:rPr>
      <w:rFonts w:ascii="Arial" w:hAnsi="Arial"/>
      <w:sz w:val="22"/>
      <w:szCs w:val="22"/>
    </w:rPr>
  </w:style>
  <w:style w:type="character" w:customStyle="1" w:styleId="Odstavce-SBKSChar">
    <w:name w:val="Odstavce - SBKS Char"/>
    <w:link w:val="Odstavce-SBKS"/>
    <w:rsid w:val="003D4C15"/>
    <w:rPr>
      <w:rFonts w:ascii="Arial" w:eastAsia="Lucida Sans Unicode" w:hAnsi="Arial" w:cs="Arial"/>
      <w:kern w:val="1"/>
      <w:sz w:val="22"/>
      <w:szCs w:val="22"/>
      <w:lang w:eastAsia="ar-SA"/>
    </w:rPr>
  </w:style>
  <w:style w:type="paragraph" w:customStyle="1" w:styleId="vod-Stranysmlouvy">
    <w:name w:val="Úvod - Strany smlouvy"/>
    <w:basedOn w:val="Normln"/>
    <w:link w:val="vod-StranysmlouvyChar"/>
    <w:qFormat/>
    <w:rsid w:val="00D41300"/>
    <w:pPr>
      <w:spacing w:before="1200" w:after="1200"/>
      <w:ind w:left="425" w:hanging="425"/>
      <w:jc w:val="center"/>
    </w:pPr>
    <w:rPr>
      <w:rFonts w:ascii="Arial" w:hAnsi="Arial"/>
      <w:b/>
      <w:sz w:val="22"/>
    </w:rPr>
  </w:style>
  <w:style w:type="character" w:customStyle="1" w:styleId="Zkladntext-SBNChar">
    <w:name w:val="Základní text - SBN Char"/>
    <w:link w:val="Zkladntext-SBN"/>
    <w:rsid w:val="003D4C15"/>
    <w:rPr>
      <w:rFonts w:ascii="Arial" w:eastAsia="Lucida Sans Unicode" w:hAnsi="Arial" w:cs="Arial"/>
      <w:kern w:val="1"/>
      <w:sz w:val="22"/>
      <w:szCs w:val="22"/>
      <w:lang w:eastAsia="ar-SA"/>
    </w:rPr>
  </w:style>
  <w:style w:type="character" w:customStyle="1" w:styleId="StylNzevvzorekdnTyrkysov">
    <w:name w:val="Styl Název + vzorek: Žádný (Tyrkysová)"/>
    <w:rsid w:val="00464594"/>
    <w:rPr>
      <w:shd w:val="clear" w:color="auto" w:fill="00FFFF"/>
    </w:rPr>
  </w:style>
  <w:style w:type="character" w:customStyle="1" w:styleId="vod-StranysmlouvyChar">
    <w:name w:val="Úvod - Strany smlouvy Char"/>
    <w:link w:val="vod-Stranysmlouvy"/>
    <w:rsid w:val="00D41300"/>
    <w:rPr>
      <w:rFonts w:ascii="Arial" w:eastAsia="Lucida Sans Unicode" w:hAnsi="Arial" w:cs="Arial"/>
      <w:b/>
      <w:kern w:val="1"/>
      <w:sz w:val="22"/>
      <w:szCs w:val="24"/>
      <w:lang w:eastAsia="ar-SA"/>
    </w:rPr>
  </w:style>
  <w:style w:type="paragraph" w:customStyle="1" w:styleId="Podpisy-odkaz">
    <w:name w:val="Podpisy - odkaz"/>
    <w:basedOn w:val="Normln"/>
    <w:link w:val="Podpisy-odkazChar"/>
    <w:qFormat/>
    <w:rsid w:val="00280B38"/>
    <w:pPr>
      <w:jc w:val="center"/>
    </w:pPr>
    <w:rPr>
      <w:rFonts w:ascii="Arial" w:hAnsi="Arial"/>
      <w:i/>
      <w:sz w:val="22"/>
    </w:rPr>
  </w:style>
  <w:style w:type="character" w:customStyle="1" w:styleId="ZhlavChar">
    <w:name w:val="Záhlaví Char"/>
    <w:link w:val="Zhlav"/>
    <w:uiPriority w:val="99"/>
    <w:rsid w:val="00CC2C40"/>
    <w:rPr>
      <w:rFonts w:ascii="Arial" w:eastAsia="Lucida Sans Unicode" w:hAnsi="Arial"/>
      <w:kern w:val="1"/>
      <w:sz w:val="22"/>
      <w:szCs w:val="24"/>
      <w:lang w:eastAsia="ar-SA"/>
    </w:rPr>
  </w:style>
  <w:style w:type="paragraph" w:customStyle="1" w:styleId="SBKS-nadpis">
    <w:name w:val="SBKS - nadpis"/>
    <w:basedOn w:val="Normln"/>
    <w:link w:val="SBKS-nadpisChar"/>
    <w:qFormat/>
    <w:rsid w:val="00D41300"/>
    <w:pPr>
      <w:jc w:val="center"/>
    </w:pPr>
    <w:rPr>
      <w:rFonts w:ascii="Arial" w:hAnsi="Arial"/>
      <w:b/>
      <w:sz w:val="28"/>
    </w:rPr>
  </w:style>
  <w:style w:type="character" w:customStyle="1" w:styleId="ZkladntextChar">
    <w:name w:val="Základní text Char"/>
    <w:link w:val="Zkladntext"/>
    <w:rsid w:val="000514B6"/>
    <w:rPr>
      <w:rFonts w:ascii="Verdana" w:eastAsia="Lucida Sans Unicode" w:hAnsi="Verdana"/>
      <w:kern w:val="1"/>
      <w:szCs w:val="24"/>
      <w:lang w:eastAsia="ar-SA"/>
    </w:rPr>
  </w:style>
  <w:style w:type="character" w:customStyle="1" w:styleId="Podpisy-odkazChar">
    <w:name w:val="Podpisy - odkaz Char"/>
    <w:link w:val="Podpisy-odkaz"/>
    <w:rsid w:val="00280B38"/>
    <w:rPr>
      <w:rFonts w:ascii="Arial" w:eastAsia="Lucida Sans Unicode" w:hAnsi="Arial"/>
      <w:i/>
      <w:kern w:val="1"/>
      <w:sz w:val="22"/>
      <w:szCs w:val="24"/>
      <w:lang w:eastAsia="ar-SA"/>
    </w:rPr>
  </w:style>
  <w:style w:type="paragraph" w:customStyle="1" w:styleId="Footnotesmlouva">
    <w:name w:val="Footnote_smlouva"/>
    <w:basedOn w:val="Zpat"/>
    <w:link w:val="FootnotesmlouvaChar"/>
    <w:rsid w:val="00D41300"/>
    <w:rPr>
      <w:i/>
      <w:sz w:val="18"/>
      <w:szCs w:val="18"/>
    </w:rPr>
  </w:style>
  <w:style w:type="character" w:customStyle="1" w:styleId="SBKS-nadpisChar">
    <w:name w:val="SBKS - nadpis Char"/>
    <w:link w:val="SBKS-nadpis"/>
    <w:rsid w:val="00D41300"/>
    <w:rPr>
      <w:rFonts w:ascii="Arial" w:eastAsia="Lucida Sans Unicode" w:hAnsi="Arial"/>
      <w:b/>
      <w:kern w:val="1"/>
      <w:sz w:val="28"/>
      <w:szCs w:val="24"/>
      <w:lang w:eastAsia="ar-SA"/>
    </w:rPr>
  </w:style>
  <w:style w:type="paragraph" w:customStyle="1" w:styleId="Smluvnstrany">
    <w:name w:val="Smluvní strany"/>
    <w:basedOn w:val="Normln"/>
    <w:link w:val="SmluvnstranyChar"/>
    <w:qFormat/>
    <w:rsid w:val="00DC381A"/>
    <w:pPr>
      <w:tabs>
        <w:tab w:val="left" w:pos="2835"/>
      </w:tabs>
      <w:ind w:firstLine="0"/>
    </w:pPr>
    <w:rPr>
      <w:rFonts w:ascii="Arial" w:hAnsi="Arial"/>
      <w:sz w:val="22"/>
    </w:rPr>
  </w:style>
  <w:style w:type="character" w:customStyle="1" w:styleId="ZpatChar">
    <w:name w:val="Zápatí Char"/>
    <w:link w:val="Zpat"/>
    <w:uiPriority w:val="99"/>
    <w:rsid w:val="00D41300"/>
    <w:rPr>
      <w:rFonts w:ascii="Arial" w:eastAsia="Lucida Sans Unicode" w:hAnsi="Arial"/>
      <w:kern w:val="1"/>
      <w:sz w:val="22"/>
      <w:szCs w:val="24"/>
      <w:lang w:eastAsia="ar-SA"/>
    </w:rPr>
  </w:style>
  <w:style w:type="character" w:customStyle="1" w:styleId="FootnotesmlouvaChar">
    <w:name w:val="Footnote_smlouva Char"/>
    <w:link w:val="Footnotesmlouva"/>
    <w:rsid w:val="00D41300"/>
    <w:rPr>
      <w:rFonts w:ascii="Arial" w:eastAsia="Lucida Sans Unicode" w:hAnsi="Arial"/>
      <w:i/>
      <w:kern w:val="1"/>
      <w:sz w:val="18"/>
      <w:szCs w:val="18"/>
      <w:lang w:eastAsia="ar-SA"/>
    </w:rPr>
  </w:style>
  <w:style w:type="paragraph" w:customStyle="1" w:styleId="Definice-odstnakonci">
    <w:name w:val="Definice -odst. na konci"/>
    <w:basedOn w:val="Normln"/>
    <w:link w:val="Definice-odstnakonciChar"/>
    <w:qFormat/>
    <w:rsid w:val="009542E3"/>
    <w:pPr>
      <w:spacing w:after="360"/>
      <w:ind w:left="0" w:firstLine="0"/>
      <w:contextualSpacing/>
    </w:pPr>
    <w:rPr>
      <w:rFonts w:ascii="Arial" w:hAnsi="Arial"/>
      <w:sz w:val="22"/>
    </w:rPr>
  </w:style>
  <w:style w:type="character" w:customStyle="1" w:styleId="SmluvnstranyChar">
    <w:name w:val="Smluvní strany Char"/>
    <w:link w:val="Smluvnstrany"/>
    <w:rsid w:val="00DC381A"/>
    <w:rPr>
      <w:rFonts w:ascii="Arial" w:eastAsia="Lucida Sans Unicode" w:hAnsi="Arial"/>
      <w:kern w:val="1"/>
      <w:sz w:val="22"/>
      <w:szCs w:val="24"/>
      <w:lang w:eastAsia="ar-SA"/>
    </w:rPr>
  </w:style>
  <w:style w:type="character" w:customStyle="1" w:styleId="Oznaenodstavce">
    <w:name w:val="Označení odstavce"/>
    <w:qFormat/>
    <w:rsid w:val="007E4A92"/>
    <w:rPr>
      <w:rFonts w:ascii="Arial" w:hAnsi="Arial"/>
      <w:b w:val="0"/>
      <w:sz w:val="20"/>
      <w:u w:val="single"/>
    </w:rPr>
  </w:style>
  <w:style w:type="character" w:customStyle="1" w:styleId="Definice-odstnakonciChar">
    <w:name w:val="Definice -odst. na konci Char"/>
    <w:link w:val="Definice-odstnakonci"/>
    <w:rsid w:val="009542E3"/>
    <w:rPr>
      <w:rFonts w:ascii="Arial" w:eastAsia="Lucida Sans Unicode" w:hAnsi="Arial"/>
      <w:kern w:val="1"/>
      <w:sz w:val="22"/>
      <w:szCs w:val="24"/>
      <w:lang w:eastAsia="ar-SA"/>
    </w:rPr>
  </w:style>
  <w:style w:type="paragraph" w:customStyle="1" w:styleId="Stylvodnustanoven-preambule">
    <w:name w:val="Styl Úvodní ustanovení - preambule"/>
    <w:basedOn w:val="vodnustanoven-preambule"/>
    <w:rsid w:val="00464594"/>
    <w:pPr>
      <w:ind w:left="0"/>
    </w:pPr>
    <w:rPr>
      <w:rFonts w:eastAsia="Times New Roman"/>
      <w:szCs w:val="20"/>
    </w:rPr>
  </w:style>
  <w:style w:type="character" w:customStyle="1" w:styleId="Odstavec-SBKSKurzva">
    <w:name w:val="Odstavec - SBKS + Kurzíva"/>
    <w:rsid w:val="00464594"/>
    <w:rPr>
      <w:i/>
      <w:iCs/>
    </w:rPr>
  </w:style>
  <w:style w:type="character" w:customStyle="1" w:styleId="CharChar1">
    <w:name w:val="Char Char1"/>
    <w:rsid w:val="00623C8B"/>
    <w:rPr>
      <w:rFonts w:eastAsia="Lucida Sans Unicode"/>
      <w:kern w:val="1"/>
      <w:sz w:val="22"/>
      <w:szCs w:val="24"/>
      <w:u w:val="single"/>
      <w:lang w:val="cs-CZ"/>
    </w:rPr>
  </w:style>
  <w:style w:type="paragraph" w:customStyle="1" w:styleId="Samostatnodstavec">
    <w:name w:val="Samostatný odstavec"/>
    <w:basedOn w:val="Normln"/>
    <w:link w:val="SamostatnodstavecChar"/>
    <w:qFormat/>
    <w:rsid w:val="001F417F"/>
    <w:pPr>
      <w:ind w:left="720" w:hanging="12"/>
    </w:pPr>
    <w:rPr>
      <w:rFonts w:ascii="Arial" w:hAnsi="Arial"/>
      <w:sz w:val="22"/>
      <w:szCs w:val="22"/>
    </w:rPr>
  </w:style>
  <w:style w:type="character" w:styleId="Odkaznakoment">
    <w:name w:val="annotation reference"/>
    <w:rsid w:val="00CD4DEC"/>
    <w:rPr>
      <w:sz w:val="16"/>
      <w:szCs w:val="16"/>
    </w:rPr>
  </w:style>
  <w:style w:type="character" w:customStyle="1" w:styleId="SamostatnodstavecChar">
    <w:name w:val="Samostatný odstavec Char"/>
    <w:link w:val="Samostatnodstavec"/>
    <w:rsid w:val="001F417F"/>
    <w:rPr>
      <w:rFonts w:ascii="Arial" w:eastAsia="Lucida Sans Unicode" w:hAnsi="Arial"/>
      <w:kern w:val="1"/>
      <w:sz w:val="22"/>
      <w:szCs w:val="22"/>
      <w:lang w:eastAsia="ar-SA"/>
    </w:rPr>
  </w:style>
  <w:style w:type="paragraph" w:styleId="Revize">
    <w:name w:val="Revision"/>
    <w:hidden/>
    <w:uiPriority w:val="99"/>
    <w:semiHidden/>
    <w:rsid w:val="00CD4DEC"/>
    <w:rPr>
      <w:rFonts w:ascii="Arial" w:eastAsia="Lucida Sans Unicode" w:hAnsi="Arial"/>
      <w:kern w:val="1"/>
      <w:sz w:val="22"/>
      <w:szCs w:val="24"/>
      <w:lang w:eastAsia="ar-SA"/>
    </w:rPr>
  </w:style>
  <w:style w:type="character" w:styleId="Siln">
    <w:name w:val="Strong"/>
    <w:uiPriority w:val="22"/>
    <w:qFormat/>
    <w:rsid w:val="00B62D1B"/>
    <w:rPr>
      <w:b/>
      <w:bCs/>
    </w:rPr>
  </w:style>
  <w:style w:type="character" w:customStyle="1" w:styleId="NzevChar">
    <w:name w:val="Název Char"/>
    <w:link w:val="Nzev"/>
    <w:uiPriority w:val="99"/>
    <w:rsid w:val="00B02DB2"/>
    <w:rPr>
      <w:rFonts w:ascii="Arial" w:hAnsi="Arial"/>
      <w:b/>
      <w:kern w:val="1"/>
      <w:sz w:val="28"/>
      <w:lang w:eastAsia="ar-SA"/>
    </w:rPr>
  </w:style>
  <w:style w:type="paragraph" w:styleId="Odstavecseseznamem">
    <w:name w:val="List Paragraph"/>
    <w:basedOn w:val="Normln"/>
    <w:qFormat/>
    <w:rsid w:val="00FE5D3D"/>
    <w:pPr>
      <w:ind w:left="720"/>
      <w:contextualSpacing/>
    </w:pPr>
  </w:style>
  <w:style w:type="character" w:customStyle="1" w:styleId="CharChar10">
    <w:name w:val="Char Char1"/>
    <w:rsid w:val="00BD0553"/>
    <w:rPr>
      <w:rFonts w:eastAsia="Lucida Sans Unicode"/>
      <w:kern w:val="1"/>
      <w:sz w:val="22"/>
      <w:szCs w:val="24"/>
      <w:u w:val="single"/>
      <w:lang w:val="cs-CZ"/>
    </w:rPr>
  </w:style>
  <w:style w:type="character" w:customStyle="1" w:styleId="PodtitulChar">
    <w:name w:val="Podtitul Char"/>
    <w:basedOn w:val="Standardnpsmoodstavce"/>
    <w:link w:val="Podtitul"/>
    <w:rsid w:val="00427D0B"/>
    <w:rPr>
      <w:rFonts w:ascii="Arial" w:eastAsia="Lucida Sans Unicode" w:hAnsi="Arial" w:cs="Tahoma"/>
      <w:i/>
      <w:iCs/>
      <w:kern w:val="1"/>
      <w:sz w:val="28"/>
      <w:szCs w:val="28"/>
      <w:lang w:eastAsia="ar-SA"/>
    </w:rPr>
  </w:style>
  <w:style w:type="character" w:styleId="Zstupntext">
    <w:name w:val="Placeholder Text"/>
    <w:basedOn w:val="Standardnpsmoodstavce"/>
    <w:uiPriority w:val="99"/>
    <w:semiHidden/>
    <w:rsid w:val="006B52B3"/>
    <w:rPr>
      <w:color w:val="808080"/>
    </w:rPr>
  </w:style>
  <w:style w:type="character" w:customStyle="1" w:styleId="TextkomenteChar">
    <w:name w:val="Text komentáře Char"/>
    <w:basedOn w:val="Standardnpsmoodstavce"/>
    <w:link w:val="Textkomente"/>
    <w:rsid w:val="00A92A9F"/>
    <w:rPr>
      <w:rFonts w:ascii="Arial" w:eastAsia="Lucida Sans Unicode" w:hAnsi="Arial"/>
      <w:kern w:val="1"/>
      <w:lang w:eastAsia="ar-SA"/>
    </w:rPr>
  </w:style>
  <w:style w:type="character" w:customStyle="1" w:styleId="Nadpis5Char">
    <w:name w:val="Nadpis 5 Char"/>
    <w:basedOn w:val="Standardnpsmoodstavce"/>
    <w:link w:val="Nadpis5"/>
    <w:rsid w:val="00BA779A"/>
    <w:rPr>
      <w:rFonts w:ascii="Verdana" w:eastAsia="Lucida Sans Unicode" w:hAnsi="Verdana"/>
      <w:kern w:val="1"/>
      <w:lang w:eastAsia="ar-SA"/>
    </w:rPr>
  </w:style>
  <w:style w:type="character" w:customStyle="1" w:styleId="Bodytext2">
    <w:name w:val="Body text (2)"/>
    <w:basedOn w:val="Standardnpsmoodstavce"/>
    <w:rsid w:val="009157BD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cs-CZ" w:eastAsia="cs-CZ" w:bidi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7507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0493E"/>
    <w:pPr>
      <w:suppressAutoHyphens/>
      <w:spacing w:before="120"/>
      <w:ind w:left="426" w:hanging="426"/>
      <w:jc w:val="both"/>
    </w:pPr>
    <w:rPr>
      <w:rFonts w:ascii="Verdana" w:eastAsia="Lucida Sans Unicode" w:hAnsi="Verdana"/>
      <w:kern w:val="1"/>
      <w:szCs w:val="24"/>
      <w:lang w:eastAsia="ar-SA"/>
    </w:rPr>
  </w:style>
  <w:style w:type="paragraph" w:styleId="Nadpis1">
    <w:name w:val="heading 1"/>
    <w:aliases w:val="Nadpis 1 BL"/>
    <w:basedOn w:val="Normln"/>
    <w:next w:val="Normln"/>
    <w:qFormat/>
    <w:rsid w:val="003133C8"/>
    <w:pPr>
      <w:keepNext/>
      <w:keepLines/>
      <w:widowControl w:val="0"/>
      <w:numPr>
        <w:numId w:val="9"/>
      </w:numPr>
      <w:spacing w:before="480" w:after="240"/>
      <w:jc w:val="center"/>
      <w:outlineLvl w:val="0"/>
    </w:pPr>
    <w:rPr>
      <w:rFonts w:cs="Arial"/>
      <w:b/>
      <w:bCs/>
    </w:rPr>
  </w:style>
  <w:style w:type="paragraph" w:styleId="Nadpis2">
    <w:name w:val="heading 2"/>
    <w:basedOn w:val="Normln"/>
    <w:next w:val="Normln"/>
    <w:qFormat/>
    <w:rsid w:val="00E75071"/>
    <w:pPr>
      <w:numPr>
        <w:ilvl w:val="1"/>
        <w:numId w:val="9"/>
      </w:numPr>
      <w:outlineLvl w:val="1"/>
    </w:pPr>
    <w:rPr>
      <w:bCs/>
      <w:szCs w:val="20"/>
    </w:rPr>
  </w:style>
  <w:style w:type="paragraph" w:styleId="Nadpis3">
    <w:name w:val="heading 3"/>
    <w:aliases w:val="Nadpis 3 BL"/>
    <w:basedOn w:val="Normln"/>
    <w:next w:val="Normln"/>
    <w:qFormat/>
    <w:rsid w:val="00A0493E"/>
    <w:pPr>
      <w:numPr>
        <w:ilvl w:val="2"/>
        <w:numId w:val="9"/>
      </w:numPr>
      <w:ind w:left="709" w:hanging="709"/>
      <w:outlineLvl w:val="2"/>
    </w:pPr>
  </w:style>
  <w:style w:type="paragraph" w:styleId="Nadpis4">
    <w:name w:val="heading 4"/>
    <w:basedOn w:val="Normln"/>
    <w:next w:val="Normln"/>
    <w:link w:val="Nadpis4Char"/>
    <w:unhideWhenUsed/>
    <w:qFormat/>
    <w:rsid w:val="00431FB8"/>
    <w:pPr>
      <w:numPr>
        <w:ilvl w:val="3"/>
        <w:numId w:val="5"/>
      </w:numPr>
      <w:spacing w:after="60"/>
      <w:outlineLvl w:val="3"/>
    </w:pPr>
    <w:rPr>
      <w:rFonts w:eastAsia="Times New Roman"/>
      <w:szCs w:val="20"/>
      <w:lang w:val="x-none"/>
    </w:rPr>
  </w:style>
  <w:style w:type="paragraph" w:styleId="Nadpis5">
    <w:name w:val="heading 5"/>
    <w:basedOn w:val="Normln"/>
    <w:next w:val="Normln"/>
    <w:link w:val="Nadpis5Char"/>
    <w:unhideWhenUsed/>
    <w:qFormat/>
    <w:rsid w:val="00BA779A"/>
    <w:pPr>
      <w:numPr>
        <w:numId w:val="7"/>
      </w:numPr>
      <w:outlineLvl w:val="4"/>
    </w:pPr>
    <w:rPr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7z0">
    <w:name w:val="WW8Num7z0"/>
    <w:rsid w:val="00CC6C14"/>
    <w:rPr>
      <w:rFonts w:ascii="Symbol" w:hAnsi="Symbol" w:cs="OpenSymbol"/>
    </w:rPr>
  </w:style>
  <w:style w:type="character" w:customStyle="1" w:styleId="WW8Num7z1">
    <w:name w:val="WW8Num7z1"/>
    <w:rsid w:val="00CC6C14"/>
    <w:rPr>
      <w:rFonts w:ascii="OpenSymbol" w:hAnsi="OpenSymbol" w:cs="OpenSymbol"/>
    </w:rPr>
  </w:style>
  <w:style w:type="character" w:customStyle="1" w:styleId="WW8Num10z0">
    <w:name w:val="WW8Num10z0"/>
    <w:rsid w:val="00CC6C14"/>
    <w:rPr>
      <w:b/>
      <w:i w:val="0"/>
      <w:u w:val="none"/>
    </w:rPr>
  </w:style>
  <w:style w:type="character" w:customStyle="1" w:styleId="WW8Num10z1">
    <w:name w:val="WW8Num10z1"/>
    <w:rsid w:val="00CC6C14"/>
    <w:rPr>
      <w:b w:val="0"/>
      <w:i w:val="0"/>
      <w:u w:val="single"/>
    </w:rPr>
  </w:style>
  <w:style w:type="character" w:customStyle="1" w:styleId="WW8Num10z2">
    <w:name w:val="WW8Num10z2"/>
    <w:rsid w:val="00CC6C14"/>
    <w:rPr>
      <w:b/>
    </w:rPr>
  </w:style>
  <w:style w:type="character" w:customStyle="1" w:styleId="WW8Num11z0">
    <w:name w:val="WW8Num11z0"/>
    <w:rsid w:val="00CC6C14"/>
    <w:rPr>
      <w:b w:val="0"/>
      <w:i w:val="0"/>
    </w:rPr>
  </w:style>
  <w:style w:type="character" w:customStyle="1" w:styleId="WW8Num12z0">
    <w:name w:val="WW8Num12z0"/>
    <w:rsid w:val="00CC6C14"/>
    <w:rPr>
      <w:b/>
      <w:i w:val="0"/>
      <w:u w:val="none"/>
    </w:rPr>
  </w:style>
  <w:style w:type="character" w:customStyle="1" w:styleId="WW8Num12z1">
    <w:name w:val="WW8Num12z1"/>
    <w:rsid w:val="00CC6C14"/>
    <w:rPr>
      <w:b w:val="0"/>
      <w:i w:val="0"/>
      <w:u w:val="single"/>
    </w:rPr>
  </w:style>
  <w:style w:type="character" w:customStyle="1" w:styleId="WW8Num12z2">
    <w:name w:val="WW8Num12z2"/>
    <w:rsid w:val="00CC6C14"/>
    <w:rPr>
      <w:b/>
    </w:rPr>
  </w:style>
  <w:style w:type="character" w:customStyle="1" w:styleId="WW8Num13z0">
    <w:name w:val="WW8Num13z0"/>
    <w:rsid w:val="00CC6C14"/>
    <w:rPr>
      <w:b/>
      <w:i w:val="0"/>
      <w:u w:val="none"/>
    </w:rPr>
  </w:style>
  <w:style w:type="character" w:customStyle="1" w:styleId="WW8Num13z1">
    <w:name w:val="WW8Num13z1"/>
    <w:rsid w:val="00CC6C14"/>
    <w:rPr>
      <w:b w:val="0"/>
      <w:i w:val="0"/>
      <w:u w:val="single"/>
    </w:rPr>
  </w:style>
  <w:style w:type="character" w:customStyle="1" w:styleId="WW8Num13z2">
    <w:name w:val="WW8Num13z2"/>
    <w:rsid w:val="00CC6C14"/>
    <w:rPr>
      <w:b/>
    </w:rPr>
  </w:style>
  <w:style w:type="character" w:customStyle="1" w:styleId="WW8Num14z0">
    <w:name w:val="WW8Num14z0"/>
    <w:rsid w:val="00CC6C14"/>
    <w:rPr>
      <w:b/>
      <w:i w:val="0"/>
      <w:u w:val="none"/>
    </w:rPr>
  </w:style>
  <w:style w:type="character" w:customStyle="1" w:styleId="WW8Num14z1">
    <w:name w:val="WW8Num14z1"/>
    <w:rsid w:val="00CC6C14"/>
    <w:rPr>
      <w:b w:val="0"/>
      <w:i w:val="0"/>
      <w:u w:val="single"/>
    </w:rPr>
  </w:style>
  <w:style w:type="character" w:customStyle="1" w:styleId="WW8Num14z2">
    <w:name w:val="WW8Num14z2"/>
    <w:rsid w:val="00CC6C14"/>
    <w:rPr>
      <w:b/>
    </w:rPr>
  </w:style>
  <w:style w:type="character" w:customStyle="1" w:styleId="WW8Num15z0">
    <w:name w:val="WW8Num15z0"/>
    <w:rsid w:val="00CC6C14"/>
    <w:rPr>
      <w:b/>
      <w:i w:val="0"/>
      <w:u w:val="none"/>
    </w:rPr>
  </w:style>
  <w:style w:type="character" w:customStyle="1" w:styleId="WW8Num15z1">
    <w:name w:val="WW8Num15z1"/>
    <w:rsid w:val="00CC6C14"/>
    <w:rPr>
      <w:b w:val="0"/>
      <w:i w:val="0"/>
      <w:u w:val="single"/>
    </w:rPr>
  </w:style>
  <w:style w:type="character" w:customStyle="1" w:styleId="WW8Num15z2">
    <w:name w:val="WW8Num15z2"/>
    <w:rsid w:val="00CC6C14"/>
    <w:rPr>
      <w:b/>
    </w:rPr>
  </w:style>
  <w:style w:type="character" w:customStyle="1" w:styleId="WW8Num16z0">
    <w:name w:val="WW8Num16z0"/>
    <w:rsid w:val="00CC6C14"/>
    <w:rPr>
      <w:b/>
      <w:i w:val="0"/>
      <w:u w:val="none"/>
    </w:rPr>
  </w:style>
  <w:style w:type="character" w:customStyle="1" w:styleId="WW8Num16z1">
    <w:name w:val="WW8Num16z1"/>
    <w:rsid w:val="00CC6C14"/>
    <w:rPr>
      <w:b w:val="0"/>
      <w:i w:val="0"/>
      <w:u w:val="single"/>
    </w:rPr>
  </w:style>
  <w:style w:type="character" w:customStyle="1" w:styleId="WW8Num16z2">
    <w:name w:val="WW8Num16z2"/>
    <w:rsid w:val="00CC6C14"/>
    <w:rPr>
      <w:b/>
    </w:rPr>
  </w:style>
  <w:style w:type="character" w:customStyle="1" w:styleId="WW8Num17z0">
    <w:name w:val="WW8Num17z0"/>
    <w:rsid w:val="00CC6C14"/>
    <w:rPr>
      <w:b/>
      <w:i w:val="0"/>
      <w:u w:val="none"/>
    </w:rPr>
  </w:style>
  <w:style w:type="character" w:customStyle="1" w:styleId="WW8Num17z1">
    <w:name w:val="WW8Num17z1"/>
    <w:rsid w:val="00CC6C14"/>
    <w:rPr>
      <w:b w:val="0"/>
      <w:i w:val="0"/>
      <w:u w:val="single"/>
    </w:rPr>
  </w:style>
  <w:style w:type="character" w:customStyle="1" w:styleId="WW8Num17z2">
    <w:name w:val="WW8Num17z2"/>
    <w:rsid w:val="00CC6C14"/>
    <w:rPr>
      <w:b/>
    </w:rPr>
  </w:style>
  <w:style w:type="character" w:customStyle="1" w:styleId="WW8Num18z0">
    <w:name w:val="WW8Num18z0"/>
    <w:rsid w:val="00CC6C14"/>
    <w:rPr>
      <w:b/>
    </w:rPr>
  </w:style>
  <w:style w:type="character" w:customStyle="1" w:styleId="WW8Num19z0">
    <w:name w:val="WW8Num19z0"/>
    <w:rsid w:val="00CC6C14"/>
    <w:rPr>
      <w:b/>
      <w:i w:val="0"/>
      <w:u w:val="none"/>
    </w:rPr>
  </w:style>
  <w:style w:type="character" w:customStyle="1" w:styleId="WW8Num19z1">
    <w:name w:val="WW8Num19z1"/>
    <w:rsid w:val="00CC6C14"/>
    <w:rPr>
      <w:b w:val="0"/>
      <w:i w:val="0"/>
      <w:u w:val="single"/>
    </w:rPr>
  </w:style>
  <w:style w:type="character" w:customStyle="1" w:styleId="WW8Num19z2">
    <w:name w:val="WW8Num19z2"/>
    <w:rsid w:val="00CC6C14"/>
    <w:rPr>
      <w:b/>
    </w:rPr>
  </w:style>
  <w:style w:type="character" w:customStyle="1" w:styleId="WW8Num20z0">
    <w:name w:val="WW8Num20z0"/>
    <w:rsid w:val="00CC6C14"/>
    <w:rPr>
      <w:b w:val="0"/>
    </w:rPr>
  </w:style>
  <w:style w:type="character" w:customStyle="1" w:styleId="WW8Num21z0">
    <w:name w:val="WW8Num21z0"/>
    <w:rsid w:val="00CC6C14"/>
    <w:rPr>
      <w:b/>
      <w:i w:val="0"/>
      <w:u w:val="none"/>
    </w:rPr>
  </w:style>
  <w:style w:type="character" w:customStyle="1" w:styleId="WW8Num21z1">
    <w:name w:val="WW8Num21z1"/>
    <w:rsid w:val="00CC6C14"/>
    <w:rPr>
      <w:b w:val="0"/>
      <w:i w:val="0"/>
      <w:u w:val="single"/>
    </w:rPr>
  </w:style>
  <w:style w:type="character" w:customStyle="1" w:styleId="WW8Num21z2">
    <w:name w:val="WW8Num21z2"/>
    <w:rsid w:val="00CC6C14"/>
    <w:rPr>
      <w:b/>
    </w:rPr>
  </w:style>
  <w:style w:type="character" w:customStyle="1" w:styleId="WW8Num22z0">
    <w:name w:val="WW8Num22z0"/>
    <w:rsid w:val="00CC6C14"/>
    <w:rPr>
      <w:b/>
      <w:i w:val="0"/>
      <w:u w:val="none"/>
    </w:rPr>
  </w:style>
  <w:style w:type="character" w:customStyle="1" w:styleId="WW8Num22z1">
    <w:name w:val="WW8Num22z1"/>
    <w:rsid w:val="00CC6C14"/>
    <w:rPr>
      <w:b w:val="0"/>
      <w:i w:val="0"/>
      <w:u w:val="single"/>
    </w:rPr>
  </w:style>
  <w:style w:type="character" w:customStyle="1" w:styleId="WW8Num22z2">
    <w:name w:val="WW8Num22z2"/>
    <w:rsid w:val="00CC6C14"/>
    <w:rPr>
      <w:b/>
    </w:rPr>
  </w:style>
  <w:style w:type="character" w:customStyle="1" w:styleId="WW8Num23z0">
    <w:name w:val="WW8Num23z0"/>
    <w:rsid w:val="00CC6C14"/>
    <w:rPr>
      <w:b/>
      <w:i w:val="0"/>
      <w:u w:val="none"/>
    </w:rPr>
  </w:style>
  <w:style w:type="character" w:customStyle="1" w:styleId="WW8Num23z1">
    <w:name w:val="WW8Num23z1"/>
    <w:rsid w:val="00CC6C14"/>
    <w:rPr>
      <w:b w:val="0"/>
      <w:i w:val="0"/>
      <w:u w:val="single"/>
    </w:rPr>
  </w:style>
  <w:style w:type="character" w:customStyle="1" w:styleId="WW8Num23z2">
    <w:name w:val="WW8Num23z2"/>
    <w:rsid w:val="00CC6C14"/>
    <w:rPr>
      <w:b/>
    </w:rPr>
  </w:style>
  <w:style w:type="character" w:customStyle="1" w:styleId="WW8Num24z0">
    <w:name w:val="WW8Num24z0"/>
    <w:rsid w:val="00CC6C14"/>
    <w:rPr>
      <w:b/>
      <w:i w:val="0"/>
      <w:u w:val="none"/>
    </w:rPr>
  </w:style>
  <w:style w:type="character" w:customStyle="1" w:styleId="WW8Num24z1">
    <w:name w:val="WW8Num24z1"/>
    <w:rsid w:val="00CC6C14"/>
    <w:rPr>
      <w:b w:val="0"/>
      <w:i w:val="0"/>
      <w:u w:val="single"/>
    </w:rPr>
  </w:style>
  <w:style w:type="character" w:customStyle="1" w:styleId="WW8Num24z2">
    <w:name w:val="WW8Num24z2"/>
    <w:rsid w:val="00CC6C14"/>
    <w:rPr>
      <w:b/>
    </w:rPr>
  </w:style>
  <w:style w:type="character" w:customStyle="1" w:styleId="WW8Num25z0">
    <w:name w:val="WW8Num25z0"/>
    <w:rsid w:val="00CC6C14"/>
    <w:rPr>
      <w:b/>
    </w:rPr>
  </w:style>
  <w:style w:type="character" w:customStyle="1" w:styleId="WW8Num26z0">
    <w:name w:val="WW8Num26z0"/>
    <w:rsid w:val="00CC6C14"/>
    <w:rPr>
      <w:b/>
      <w:i w:val="0"/>
      <w:u w:val="none"/>
    </w:rPr>
  </w:style>
  <w:style w:type="character" w:customStyle="1" w:styleId="WW8Num26z1">
    <w:name w:val="WW8Num26z1"/>
    <w:rsid w:val="00CC6C14"/>
    <w:rPr>
      <w:b w:val="0"/>
      <w:i w:val="0"/>
      <w:u w:val="single"/>
    </w:rPr>
  </w:style>
  <w:style w:type="character" w:customStyle="1" w:styleId="WW8Num26z2">
    <w:name w:val="WW8Num26z2"/>
    <w:rsid w:val="00CC6C14"/>
    <w:rPr>
      <w:b/>
    </w:rPr>
  </w:style>
  <w:style w:type="character" w:customStyle="1" w:styleId="WW8Num27z0">
    <w:name w:val="WW8Num27z0"/>
    <w:rsid w:val="00CC6C14"/>
    <w:rPr>
      <w:b w:val="0"/>
      <w:i w:val="0"/>
    </w:rPr>
  </w:style>
  <w:style w:type="character" w:customStyle="1" w:styleId="WW8Num28z0">
    <w:name w:val="WW8Num28z0"/>
    <w:rsid w:val="00CC6C14"/>
    <w:rPr>
      <w:b w:val="0"/>
      <w:i w:val="0"/>
    </w:rPr>
  </w:style>
  <w:style w:type="character" w:customStyle="1" w:styleId="WW8Num29z0">
    <w:name w:val="WW8Num29z0"/>
    <w:rsid w:val="00CC6C14"/>
    <w:rPr>
      <w:b/>
      <w:i w:val="0"/>
      <w:u w:val="none"/>
    </w:rPr>
  </w:style>
  <w:style w:type="character" w:customStyle="1" w:styleId="WW8Num29z1">
    <w:name w:val="WW8Num29z1"/>
    <w:rsid w:val="00CC6C14"/>
    <w:rPr>
      <w:b w:val="0"/>
      <w:i w:val="0"/>
      <w:u w:val="single"/>
    </w:rPr>
  </w:style>
  <w:style w:type="character" w:customStyle="1" w:styleId="WW8Num29z2">
    <w:name w:val="WW8Num29z2"/>
    <w:rsid w:val="00CC6C14"/>
    <w:rPr>
      <w:b/>
    </w:rPr>
  </w:style>
  <w:style w:type="character" w:customStyle="1" w:styleId="WW8Num30z0">
    <w:name w:val="WW8Num30z0"/>
    <w:rsid w:val="00CC6C14"/>
    <w:rPr>
      <w:b/>
      <w:i w:val="0"/>
      <w:u w:val="none"/>
    </w:rPr>
  </w:style>
  <w:style w:type="character" w:customStyle="1" w:styleId="WW8Num30z1">
    <w:name w:val="WW8Num30z1"/>
    <w:rsid w:val="00CC6C14"/>
    <w:rPr>
      <w:b w:val="0"/>
      <w:i w:val="0"/>
      <w:u w:val="single"/>
    </w:rPr>
  </w:style>
  <w:style w:type="character" w:customStyle="1" w:styleId="WW8Num30z2">
    <w:name w:val="WW8Num30z2"/>
    <w:rsid w:val="00CC6C14"/>
    <w:rPr>
      <w:b/>
    </w:rPr>
  </w:style>
  <w:style w:type="character" w:customStyle="1" w:styleId="WW8Num31z0">
    <w:name w:val="WW8Num31z0"/>
    <w:rsid w:val="00CC6C14"/>
    <w:rPr>
      <w:b/>
      <w:i w:val="0"/>
      <w:u w:val="none"/>
    </w:rPr>
  </w:style>
  <w:style w:type="character" w:customStyle="1" w:styleId="WW8Num31z1">
    <w:name w:val="WW8Num31z1"/>
    <w:rsid w:val="00CC6C14"/>
    <w:rPr>
      <w:b w:val="0"/>
      <w:i w:val="0"/>
      <w:u w:val="single"/>
    </w:rPr>
  </w:style>
  <w:style w:type="character" w:customStyle="1" w:styleId="WW8Num31z2">
    <w:name w:val="WW8Num31z2"/>
    <w:rsid w:val="00CC6C14"/>
    <w:rPr>
      <w:b/>
    </w:rPr>
  </w:style>
  <w:style w:type="character" w:customStyle="1" w:styleId="WW8Num32z0">
    <w:name w:val="WW8Num32z0"/>
    <w:rsid w:val="00CC6C14"/>
    <w:rPr>
      <w:b/>
      <w:i w:val="0"/>
      <w:u w:val="none"/>
    </w:rPr>
  </w:style>
  <w:style w:type="character" w:customStyle="1" w:styleId="WW8Num32z1">
    <w:name w:val="WW8Num32z1"/>
    <w:rsid w:val="00CC6C14"/>
    <w:rPr>
      <w:b w:val="0"/>
      <w:i w:val="0"/>
      <w:u w:val="single"/>
    </w:rPr>
  </w:style>
  <w:style w:type="character" w:customStyle="1" w:styleId="WW8Num32z2">
    <w:name w:val="WW8Num32z2"/>
    <w:rsid w:val="00CC6C14"/>
    <w:rPr>
      <w:b/>
    </w:rPr>
  </w:style>
  <w:style w:type="character" w:customStyle="1" w:styleId="WW8Num33z0">
    <w:name w:val="WW8Num33z0"/>
    <w:rsid w:val="00CC6C14"/>
    <w:rPr>
      <w:b/>
      <w:i w:val="0"/>
      <w:u w:val="none"/>
    </w:rPr>
  </w:style>
  <w:style w:type="character" w:customStyle="1" w:styleId="WW8Num33z1">
    <w:name w:val="WW8Num33z1"/>
    <w:rsid w:val="00CC6C14"/>
    <w:rPr>
      <w:b w:val="0"/>
      <w:i w:val="0"/>
      <w:u w:val="single"/>
    </w:rPr>
  </w:style>
  <w:style w:type="character" w:customStyle="1" w:styleId="WW8Num33z2">
    <w:name w:val="WW8Num33z2"/>
    <w:rsid w:val="00CC6C14"/>
    <w:rPr>
      <w:b/>
    </w:rPr>
  </w:style>
  <w:style w:type="character" w:customStyle="1" w:styleId="WW8Num34z0">
    <w:name w:val="WW8Num34z0"/>
    <w:rsid w:val="00CC6C14"/>
    <w:rPr>
      <w:b/>
      <w:i w:val="0"/>
      <w:u w:val="none"/>
    </w:rPr>
  </w:style>
  <w:style w:type="character" w:customStyle="1" w:styleId="WW8Num34z1">
    <w:name w:val="WW8Num34z1"/>
    <w:rsid w:val="00CC6C14"/>
    <w:rPr>
      <w:b w:val="0"/>
      <w:i w:val="0"/>
      <w:u w:val="single"/>
    </w:rPr>
  </w:style>
  <w:style w:type="character" w:customStyle="1" w:styleId="WW8Num34z2">
    <w:name w:val="WW8Num34z2"/>
    <w:rsid w:val="00CC6C14"/>
    <w:rPr>
      <w:b/>
    </w:rPr>
  </w:style>
  <w:style w:type="character" w:customStyle="1" w:styleId="WW8Num35z0">
    <w:name w:val="WW8Num35z0"/>
    <w:rsid w:val="00CC6C14"/>
    <w:rPr>
      <w:b/>
      <w:i w:val="0"/>
      <w:u w:val="none"/>
    </w:rPr>
  </w:style>
  <w:style w:type="character" w:customStyle="1" w:styleId="WW8Num35z1">
    <w:name w:val="WW8Num35z1"/>
    <w:rsid w:val="00CC6C14"/>
    <w:rPr>
      <w:b w:val="0"/>
      <w:i w:val="0"/>
      <w:u w:val="single"/>
    </w:rPr>
  </w:style>
  <w:style w:type="character" w:customStyle="1" w:styleId="WW8Num35z2">
    <w:name w:val="WW8Num35z2"/>
    <w:rsid w:val="00CC6C14"/>
    <w:rPr>
      <w:b/>
    </w:rPr>
  </w:style>
  <w:style w:type="character" w:customStyle="1" w:styleId="WW8Num36z0">
    <w:name w:val="WW8Num36z0"/>
    <w:rsid w:val="00CC6C14"/>
    <w:rPr>
      <w:b/>
      <w:i w:val="0"/>
      <w:u w:val="none"/>
    </w:rPr>
  </w:style>
  <w:style w:type="character" w:customStyle="1" w:styleId="WW8Num36z1">
    <w:name w:val="WW8Num36z1"/>
    <w:rsid w:val="00CC6C14"/>
    <w:rPr>
      <w:b w:val="0"/>
      <w:i w:val="0"/>
      <w:u w:val="single"/>
    </w:rPr>
  </w:style>
  <w:style w:type="character" w:customStyle="1" w:styleId="WW8Num36z2">
    <w:name w:val="WW8Num36z2"/>
    <w:rsid w:val="00CC6C14"/>
    <w:rPr>
      <w:b/>
    </w:rPr>
  </w:style>
  <w:style w:type="character" w:customStyle="1" w:styleId="WW8Num37z0">
    <w:name w:val="WW8Num37z0"/>
    <w:rsid w:val="00CC6C14"/>
    <w:rPr>
      <w:b/>
      <w:i w:val="0"/>
      <w:u w:val="none"/>
    </w:rPr>
  </w:style>
  <w:style w:type="character" w:customStyle="1" w:styleId="WW8Num37z1">
    <w:name w:val="WW8Num37z1"/>
    <w:rsid w:val="00CC6C14"/>
    <w:rPr>
      <w:b w:val="0"/>
      <w:i w:val="0"/>
      <w:u w:val="single"/>
    </w:rPr>
  </w:style>
  <w:style w:type="character" w:customStyle="1" w:styleId="WW8Num37z2">
    <w:name w:val="WW8Num37z2"/>
    <w:rsid w:val="00CC6C14"/>
    <w:rPr>
      <w:b/>
    </w:rPr>
  </w:style>
  <w:style w:type="character" w:customStyle="1" w:styleId="WW8Num38z0">
    <w:name w:val="WW8Num38z0"/>
    <w:rsid w:val="00CC6C14"/>
    <w:rPr>
      <w:b/>
      <w:i w:val="0"/>
      <w:u w:val="none"/>
    </w:rPr>
  </w:style>
  <w:style w:type="character" w:customStyle="1" w:styleId="WW8Num38z1">
    <w:name w:val="WW8Num38z1"/>
    <w:rsid w:val="00CC6C14"/>
    <w:rPr>
      <w:b w:val="0"/>
      <w:i w:val="0"/>
      <w:u w:val="single"/>
    </w:rPr>
  </w:style>
  <w:style w:type="character" w:customStyle="1" w:styleId="WW8Num38z2">
    <w:name w:val="WW8Num38z2"/>
    <w:rsid w:val="00CC6C14"/>
    <w:rPr>
      <w:b/>
    </w:rPr>
  </w:style>
  <w:style w:type="character" w:customStyle="1" w:styleId="WW8Num39z0">
    <w:name w:val="WW8Num39z0"/>
    <w:rsid w:val="00CC6C14"/>
    <w:rPr>
      <w:b/>
      <w:i w:val="0"/>
      <w:u w:val="none"/>
    </w:rPr>
  </w:style>
  <w:style w:type="character" w:customStyle="1" w:styleId="WW8Num39z1">
    <w:name w:val="WW8Num39z1"/>
    <w:rsid w:val="00CC6C14"/>
    <w:rPr>
      <w:b w:val="0"/>
      <w:i w:val="0"/>
      <w:u w:val="single"/>
    </w:rPr>
  </w:style>
  <w:style w:type="character" w:customStyle="1" w:styleId="WW8Num39z2">
    <w:name w:val="WW8Num39z2"/>
    <w:rsid w:val="00CC6C14"/>
    <w:rPr>
      <w:b/>
    </w:rPr>
  </w:style>
  <w:style w:type="character" w:customStyle="1" w:styleId="WW8Num40z0">
    <w:name w:val="WW8Num40z0"/>
    <w:rsid w:val="00CC6C14"/>
    <w:rPr>
      <w:b/>
      <w:i w:val="0"/>
      <w:u w:val="none"/>
    </w:rPr>
  </w:style>
  <w:style w:type="character" w:customStyle="1" w:styleId="WW8Num40z1">
    <w:name w:val="WW8Num40z1"/>
    <w:rsid w:val="00CC6C14"/>
    <w:rPr>
      <w:b w:val="0"/>
      <w:i w:val="0"/>
      <w:u w:val="single"/>
    </w:rPr>
  </w:style>
  <w:style w:type="character" w:customStyle="1" w:styleId="WW8Num40z2">
    <w:name w:val="WW8Num40z2"/>
    <w:rsid w:val="00CC6C14"/>
    <w:rPr>
      <w:b/>
    </w:rPr>
  </w:style>
  <w:style w:type="character" w:customStyle="1" w:styleId="WW8Num41z0">
    <w:name w:val="WW8Num41z0"/>
    <w:rsid w:val="00CC6C14"/>
    <w:rPr>
      <w:b/>
    </w:rPr>
  </w:style>
  <w:style w:type="character" w:customStyle="1" w:styleId="WW8Num42z0">
    <w:name w:val="WW8Num42z0"/>
    <w:rsid w:val="00CC6C14"/>
    <w:rPr>
      <w:b/>
      <w:i w:val="0"/>
      <w:u w:val="none"/>
    </w:rPr>
  </w:style>
  <w:style w:type="character" w:customStyle="1" w:styleId="WW8Num42z1">
    <w:name w:val="WW8Num42z1"/>
    <w:rsid w:val="00CC6C14"/>
    <w:rPr>
      <w:b w:val="0"/>
      <w:i w:val="0"/>
      <w:u w:val="single"/>
    </w:rPr>
  </w:style>
  <w:style w:type="character" w:customStyle="1" w:styleId="WW8Num42z2">
    <w:name w:val="WW8Num42z2"/>
    <w:rsid w:val="00CC6C14"/>
    <w:rPr>
      <w:b/>
    </w:rPr>
  </w:style>
  <w:style w:type="character" w:customStyle="1" w:styleId="WW8Num43z0">
    <w:name w:val="WW8Num43z0"/>
    <w:rsid w:val="00CC6C14"/>
    <w:rPr>
      <w:b/>
      <w:i w:val="0"/>
      <w:u w:val="none"/>
    </w:rPr>
  </w:style>
  <w:style w:type="character" w:customStyle="1" w:styleId="WW8Num43z1">
    <w:name w:val="WW8Num43z1"/>
    <w:rsid w:val="00CC6C14"/>
    <w:rPr>
      <w:b w:val="0"/>
      <w:i w:val="0"/>
      <w:u w:val="single"/>
    </w:rPr>
  </w:style>
  <w:style w:type="character" w:customStyle="1" w:styleId="WW8Num43z2">
    <w:name w:val="WW8Num43z2"/>
    <w:rsid w:val="00CC6C14"/>
    <w:rPr>
      <w:b/>
    </w:rPr>
  </w:style>
  <w:style w:type="character" w:customStyle="1" w:styleId="WW8Num44z0">
    <w:name w:val="WW8Num44z0"/>
    <w:rsid w:val="00CC6C14"/>
    <w:rPr>
      <w:b w:val="0"/>
      <w:i w:val="0"/>
    </w:rPr>
  </w:style>
  <w:style w:type="character" w:customStyle="1" w:styleId="WW8Num45z0">
    <w:name w:val="WW8Num45z0"/>
    <w:rsid w:val="00CC6C14"/>
    <w:rPr>
      <w:b/>
      <w:i w:val="0"/>
      <w:u w:val="none"/>
    </w:rPr>
  </w:style>
  <w:style w:type="character" w:customStyle="1" w:styleId="WW8Num45z1">
    <w:name w:val="WW8Num45z1"/>
    <w:rsid w:val="00CC6C14"/>
    <w:rPr>
      <w:b w:val="0"/>
      <w:i w:val="0"/>
      <w:u w:val="single"/>
    </w:rPr>
  </w:style>
  <w:style w:type="character" w:customStyle="1" w:styleId="WW8Num45z2">
    <w:name w:val="WW8Num45z2"/>
    <w:rsid w:val="00CC6C14"/>
    <w:rPr>
      <w:b/>
    </w:rPr>
  </w:style>
  <w:style w:type="character" w:customStyle="1" w:styleId="WW8Num46z0">
    <w:name w:val="WW8Num46z0"/>
    <w:rsid w:val="00CC6C14"/>
    <w:rPr>
      <w:b w:val="0"/>
      <w:i w:val="0"/>
    </w:rPr>
  </w:style>
  <w:style w:type="character" w:customStyle="1" w:styleId="WW8Num47z0">
    <w:name w:val="WW8Num47z0"/>
    <w:rsid w:val="00CC6C14"/>
    <w:rPr>
      <w:b/>
      <w:i w:val="0"/>
      <w:u w:val="none"/>
    </w:rPr>
  </w:style>
  <w:style w:type="character" w:customStyle="1" w:styleId="WW8Num47z1">
    <w:name w:val="WW8Num47z1"/>
    <w:rsid w:val="00CC6C14"/>
    <w:rPr>
      <w:b w:val="0"/>
      <w:i w:val="0"/>
      <w:u w:val="single"/>
    </w:rPr>
  </w:style>
  <w:style w:type="character" w:customStyle="1" w:styleId="WW8Num47z2">
    <w:name w:val="WW8Num47z2"/>
    <w:rsid w:val="00CC6C14"/>
    <w:rPr>
      <w:b/>
    </w:rPr>
  </w:style>
  <w:style w:type="character" w:customStyle="1" w:styleId="WW8Num48z0">
    <w:name w:val="WW8Num48z0"/>
    <w:rsid w:val="00CC6C14"/>
    <w:rPr>
      <w:b/>
      <w:i w:val="0"/>
      <w:u w:val="none"/>
    </w:rPr>
  </w:style>
  <w:style w:type="character" w:customStyle="1" w:styleId="WW8Num48z1">
    <w:name w:val="WW8Num48z1"/>
    <w:rsid w:val="00CC6C14"/>
    <w:rPr>
      <w:b w:val="0"/>
      <w:i w:val="0"/>
      <w:u w:val="single"/>
    </w:rPr>
  </w:style>
  <w:style w:type="character" w:customStyle="1" w:styleId="WW8Num48z2">
    <w:name w:val="WW8Num48z2"/>
    <w:rsid w:val="00CC6C14"/>
    <w:rPr>
      <w:b/>
    </w:rPr>
  </w:style>
  <w:style w:type="character" w:customStyle="1" w:styleId="WW8Num49z0">
    <w:name w:val="WW8Num49z0"/>
    <w:rsid w:val="00CC6C14"/>
    <w:rPr>
      <w:b/>
      <w:i w:val="0"/>
      <w:u w:val="none"/>
    </w:rPr>
  </w:style>
  <w:style w:type="character" w:customStyle="1" w:styleId="WW8Num49z1">
    <w:name w:val="WW8Num49z1"/>
    <w:rsid w:val="00CC6C14"/>
    <w:rPr>
      <w:b w:val="0"/>
      <w:i w:val="0"/>
      <w:u w:val="single"/>
    </w:rPr>
  </w:style>
  <w:style w:type="character" w:customStyle="1" w:styleId="WW8Num49z2">
    <w:name w:val="WW8Num49z2"/>
    <w:rsid w:val="00CC6C14"/>
    <w:rPr>
      <w:b/>
    </w:rPr>
  </w:style>
  <w:style w:type="character" w:customStyle="1" w:styleId="WW8Num50z0">
    <w:name w:val="WW8Num50z0"/>
    <w:rsid w:val="00CC6C14"/>
    <w:rPr>
      <w:b/>
      <w:i w:val="0"/>
      <w:u w:val="none"/>
    </w:rPr>
  </w:style>
  <w:style w:type="character" w:customStyle="1" w:styleId="WW8Num50z1">
    <w:name w:val="WW8Num50z1"/>
    <w:rsid w:val="00CC6C14"/>
    <w:rPr>
      <w:b w:val="0"/>
      <w:i w:val="0"/>
      <w:u w:val="single"/>
    </w:rPr>
  </w:style>
  <w:style w:type="character" w:customStyle="1" w:styleId="WW8Num50z2">
    <w:name w:val="WW8Num50z2"/>
    <w:rsid w:val="00CC6C14"/>
    <w:rPr>
      <w:b/>
    </w:rPr>
  </w:style>
  <w:style w:type="character" w:customStyle="1" w:styleId="WW8Num51z0">
    <w:name w:val="WW8Num51z0"/>
    <w:rsid w:val="00CC6C14"/>
    <w:rPr>
      <w:b w:val="0"/>
      <w:i w:val="0"/>
    </w:rPr>
  </w:style>
  <w:style w:type="character" w:customStyle="1" w:styleId="WW8Num53z0">
    <w:name w:val="WW8Num53z0"/>
    <w:rsid w:val="00CC6C14"/>
    <w:rPr>
      <w:b/>
      <w:i w:val="0"/>
      <w:u w:val="none"/>
    </w:rPr>
  </w:style>
  <w:style w:type="character" w:customStyle="1" w:styleId="WW8Num53z1">
    <w:name w:val="WW8Num53z1"/>
    <w:rsid w:val="00CC6C14"/>
    <w:rPr>
      <w:b w:val="0"/>
      <w:i w:val="0"/>
      <w:u w:val="single"/>
    </w:rPr>
  </w:style>
  <w:style w:type="character" w:customStyle="1" w:styleId="WW8Num53z2">
    <w:name w:val="WW8Num53z2"/>
    <w:rsid w:val="00CC6C14"/>
    <w:rPr>
      <w:b/>
    </w:rPr>
  </w:style>
  <w:style w:type="character" w:customStyle="1" w:styleId="Standardnpsmoodstavce1">
    <w:name w:val="Standardní písmo odstavce1"/>
    <w:rsid w:val="00CC6C14"/>
  </w:style>
  <w:style w:type="paragraph" w:customStyle="1" w:styleId="vodnustanoven-preambule">
    <w:name w:val="Úvodní ustanovení - preambule"/>
    <w:basedOn w:val="Normln"/>
    <w:link w:val="vodnustanoven-preambuleChar"/>
    <w:qFormat/>
    <w:rsid w:val="00764CFE"/>
    <w:pPr>
      <w:ind w:left="720" w:hanging="11"/>
    </w:pPr>
    <w:rPr>
      <w:rFonts w:ascii="Arial" w:hAnsi="Arial"/>
      <w:sz w:val="22"/>
      <w:szCs w:val="22"/>
      <w:lang w:val="x-none"/>
    </w:rPr>
  </w:style>
  <w:style w:type="character" w:customStyle="1" w:styleId="CharChar2">
    <w:name w:val="Char Char2"/>
    <w:rsid w:val="00CC6C14"/>
    <w:rPr>
      <w:rFonts w:eastAsia="Lucida Sans Unicode" w:cs="Arial"/>
      <w:b/>
      <w:bCs/>
      <w:iCs/>
      <w:kern w:val="1"/>
      <w:sz w:val="28"/>
      <w:szCs w:val="28"/>
      <w:lang w:val="cs-CZ" w:eastAsia="ar-SA" w:bidi="ar-SA"/>
    </w:rPr>
  </w:style>
  <w:style w:type="character" w:styleId="slostrnky">
    <w:name w:val="page number"/>
    <w:basedOn w:val="Standardnpsmoodstavce1"/>
    <w:rsid w:val="00CC6C14"/>
  </w:style>
  <w:style w:type="character" w:customStyle="1" w:styleId="Nadpis4Char">
    <w:name w:val="Nadpis 4 Char"/>
    <w:link w:val="Nadpis4"/>
    <w:rsid w:val="00431FB8"/>
    <w:rPr>
      <w:rFonts w:ascii="Verdana" w:hAnsi="Verdana"/>
      <w:kern w:val="1"/>
      <w:lang w:eastAsia="ar-SA"/>
    </w:rPr>
  </w:style>
  <w:style w:type="character" w:customStyle="1" w:styleId="platne1">
    <w:name w:val="platne1"/>
    <w:basedOn w:val="Standardnpsmoodstavce1"/>
    <w:rsid w:val="00CC6C14"/>
  </w:style>
  <w:style w:type="character" w:styleId="Hypertextovodkaz">
    <w:name w:val="Hyperlink"/>
    <w:uiPriority w:val="99"/>
    <w:rsid w:val="00CC6C14"/>
    <w:rPr>
      <w:color w:val="0000FF"/>
      <w:u w:val="single"/>
    </w:rPr>
  </w:style>
  <w:style w:type="character" w:customStyle="1" w:styleId="CharChar">
    <w:name w:val="Char Char"/>
    <w:rsid w:val="00CC6C14"/>
    <w:rPr>
      <w:b/>
      <w:sz w:val="28"/>
      <w:lang w:val="cs-CZ"/>
    </w:rPr>
  </w:style>
  <w:style w:type="paragraph" w:customStyle="1" w:styleId="Nadpis">
    <w:name w:val="Nadpis"/>
    <w:basedOn w:val="Normln"/>
    <w:next w:val="Zkladntext"/>
    <w:rsid w:val="00CC6C14"/>
    <w:pPr>
      <w:keepNext/>
      <w:spacing w:before="240" w:after="120"/>
    </w:pPr>
    <w:rPr>
      <w:rFonts w:cs="Tahoma"/>
      <w:sz w:val="28"/>
      <w:szCs w:val="28"/>
    </w:rPr>
  </w:style>
  <w:style w:type="paragraph" w:styleId="Zkladntext">
    <w:name w:val="Body Text"/>
    <w:basedOn w:val="Normln"/>
    <w:link w:val="ZkladntextChar"/>
    <w:rsid w:val="00CC6C14"/>
    <w:pPr>
      <w:numPr>
        <w:ilvl w:val="2"/>
        <w:numId w:val="8"/>
      </w:numPr>
      <w:spacing w:before="0" w:after="120"/>
    </w:pPr>
    <w:rPr>
      <w:lang w:val="x-none"/>
    </w:rPr>
  </w:style>
  <w:style w:type="paragraph" w:styleId="Seznam">
    <w:name w:val="List"/>
    <w:basedOn w:val="Zkladntext"/>
    <w:rsid w:val="00CC6C14"/>
    <w:rPr>
      <w:rFonts w:cs="Tahoma"/>
    </w:rPr>
  </w:style>
  <w:style w:type="paragraph" w:customStyle="1" w:styleId="Popisek">
    <w:name w:val="Popisek"/>
    <w:basedOn w:val="Normln"/>
    <w:rsid w:val="00CC6C14"/>
    <w:pPr>
      <w:suppressLineNumbers/>
      <w:spacing w:after="120"/>
    </w:pPr>
    <w:rPr>
      <w:rFonts w:cs="Tahoma"/>
      <w:i/>
      <w:iCs/>
      <w:sz w:val="24"/>
    </w:rPr>
  </w:style>
  <w:style w:type="paragraph" w:customStyle="1" w:styleId="Rejstk">
    <w:name w:val="Rejstřík"/>
    <w:basedOn w:val="Normln"/>
    <w:rsid w:val="00CC6C14"/>
    <w:pPr>
      <w:suppressLineNumbers/>
    </w:pPr>
    <w:rPr>
      <w:rFonts w:cs="Tahoma"/>
    </w:rPr>
  </w:style>
  <w:style w:type="paragraph" w:customStyle="1" w:styleId="Default">
    <w:name w:val="Default"/>
    <w:rsid w:val="00CC6C14"/>
    <w:pPr>
      <w:suppressAutoHyphens/>
      <w:spacing w:before="120" w:line="240" w:lineRule="atLeast"/>
    </w:pPr>
    <w:rPr>
      <w:rFonts w:ascii="Helvetica" w:eastAsia="Arial" w:hAnsi="Helvetica"/>
      <w:color w:val="000000"/>
      <w:sz w:val="24"/>
      <w:lang w:val="en-US" w:eastAsia="ar-SA"/>
    </w:rPr>
  </w:style>
  <w:style w:type="paragraph" w:styleId="Zkladntextodsazen">
    <w:name w:val="Body Text Indent"/>
    <w:basedOn w:val="Normln"/>
    <w:rsid w:val="00CC6C14"/>
    <w:pPr>
      <w:spacing w:after="120"/>
      <w:ind w:left="283" w:firstLine="0"/>
    </w:pPr>
  </w:style>
  <w:style w:type="paragraph" w:customStyle="1" w:styleId="Zkladntext21">
    <w:name w:val="Základný text 21"/>
    <w:basedOn w:val="Normln"/>
    <w:rsid w:val="00CC6C14"/>
    <w:pPr>
      <w:tabs>
        <w:tab w:val="left" w:pos="20160"/>
      </w:tabs>
      <w:ind w:left="720" w:hanging="720"/>
    </w:pPr>
  </w:style>
  <w:style w:type="paragraph" w:customStyle="1" w:styleId="Level1">
    <w:name w:val="Level 1"/>
    <w:rsid w:val="00CC6C14"/>
    <w:pPr>
      <w:widowControl w:val="0"/>
      <w:suppressAutoHyphens/>
      <w:spacing w:before="120"/>
      <w:ind w:left="720"/>
      <w:jc w:val="both"/>
    </w:pPr>
    <w:rPr>
      <w:rFonts w:ascii="Times New Roman obyeejn" w:eastAsia="Arial" w:hAnsi="Times New Roman obyeejn"/>
      <w:kern w:val="1"/>
      <w:sz w:val="24"/>
      <w:lang w:eastAsia="ar-SA"/>
    </w:rPr>
  </w:style>
  <w:style w:type="paragraph" w:customStyle="1" w:styleId="Level2">
    <w:name w:val="Level 2"/>
    <w:rsid w:val="00CC6C14"/>
    <w:pPr>
      <w:widowControl w:val="0"/>
      <w:suppressAutoHyphens/>
      <w:spacing w:before="120"/>
      <w:ind w:left="1440"/>
      <w:jc w:val="both"/>
    </w:pPr>
    <w:rPr>
      <w:rFonts w:ascii="Times New Roman obyeejn" w:eastAsia="Arial" w:hAnsi="Times New Roman obyeejn"/>
      <w:kern w:val="1"/>
      <w:sz w:val="24"/>
      <w:lang w:eastAsia="ar-SA"/>
    </w:rPr>
  </w:style>
  <w:style w:type="paragraph" w:styleId="Zhlav">
    <w:name w:val="header"/>
    <w:basedOn w:val="Normln"/>
    <w:link w:val="ZhlavChar"/>
    <w:uiPriority w:val="99"/>
    <w:rsid w:val="00CC6C14"/>
    <w:pPr>
      <w:tabs>
        <w:tab w:val="center" w:pos="4536"/>
        <w:tab w:val="right" w:pos="9072"/>
      </w:tabs>
    </w:pPr>
    <w:rPr>
      <w:rFonts w:ascii="Arial" w:hAnsi="Arial"/>
      <w:sz w:val="22"/>
      <w:lang w:val="x-none"/>
    </w:rPr>
  </w:style>
  <w:style w:type="paragraph" w:styleId="Zpat">
    <w:name w:val="footer"/>
    <w:basedOn w:val="Normln"/>
    <w:link w:val="ZpatChar"/>
    <w:uiPriority w:val="99"/>
    <w:rsid w:val="00CC6C14"/>
    <w:pPr>
      <w:tabs>
        <w:tab w:val="center" w:pos="4536"/>
        <w:tab w:val="right" w:pos="9072"/>
      </w:tabs>
    </w:pPr>
    <w:rPr>
      <w:rFonts w:ascii="Arial" w:hAnsi="Arial"/>
      <w:sz w:val="22"/>
      <w:lang w:val="x-none"/>
    </w:rPr>
  </w:style>
  <w:style w:type="paragraph" w:customStyle="1" w:styleId="tlPodaokraja">
    <w:name w:val="Štýl Podľa okraja"/>
    <w:basedOn w:val="Normln"/>
    <w:rsid w:val="00CC6C14"/>
    <w:rPr>
      <w:rFonts w:eastAsia="Times New Roman"/>
      <w:szCs w:val="20"/>
    </w:rPr>
  </w:style>
  <w:style w:type="paragraph" w:styleId="Textkomente">
    <w:name w:val="annotation text"/>
    <w:basedOn w:val="Normln"/>
    <w:link w:val="TextkomenteChar"/>
    <w:rsid w:val="00CC6C14"/>
    <w:rPr>
      <w:szCs w:val="20"/>
    </w:rPr>
  </w:style>
  <w:style w:type="paragraph" w:styleId="Pedmtkomente">
    <w:name w:val="annotation subject"/>
    <w:basedOn w:val="Textkomente"/>
    <w:next w:val="Textkomente"/>
    <w:rsid w:val="00CC6C14"/>
    <w:rPr>
      <w:b/>
      <w:bCs/>
    </w:rPr>
  </w:style>
  <w:style w:type="paragraph" w:styleId="Textbubliny">
    <w:name w:val="Balloon Text"/>
    <w:basedOn w:val="Normln"/>
    <w:rsid w:val="00CC6C14"/>
    <w:rPr>
      <w:rFonts w:ascii="Tahoma" w:hAnsi="Tahoma" w:cs="Tahoma"/>
      <w:sz w:val="16"/>
      <w:szCs w:val="16"/>
    </w:rPr>
  </w:style>
  <w:style w:type="paragraph" w:styleId="Seznamobrzk">
    <w:name w:val="table of figures"/>
    <w:basedOn w:val="Normln"/>
    <w:next w:val="Normln"/>
    <w:rsid w:val="00CC6C14"/>
    <w:rPr>
      <w:rFonts w:ascii="Calibri" w:hAnsi="Calibri" w:cs="Calibri"/>
      <w:i/>
      <w:iCs/>
      <w:szCs w:val="20"/>
    </w:rPr>
  </w:style>
  <w:style w:type="paragraph" w:styleId="Rejstk1">
    <w:name w:val="index 1"/>
    <w:basedOn w:val="Normln"/>
    <w:next w:val="Normln"/>
    <w:semiHidden/>
    <w:rsid w:val="00CC6C14"/>
    <w:pPr>
      <w:ind w:left="240" w:hanging="240"/>
    </w:pPr>
  </w:style>
  <w:style w:type="paragraph" w:styleId="Nadpisobsahu">
    <w:name w:val="TOC Heading"/>
    <w:basedOn w:val="Nadpis1"/>
    <w:next w:val="Normln"/>
    <w:uiPriority w:val="39"/>
    <w:qFormat/>
    <w:rsid w:val="00CC6C14"/>
    <w:pPr>
      <w:suppressAutoHyphens w:val="0"/>
      <w:spacing w:after="0" w:line="276" w:lineRule="auto"/>
      <w:ind w:left="0" w:firstLine="0"/>
      <w:jc w:val="left"/>
    </w:pPr>
    <w:rPr>
      <w:rFonts w:ascii="Cambria" w:eastAsia="MS Gothic" w:hAnsi="Cambria" w:cs="Times New Roman"/>
      <w:color w:val="365F91"/>
      <w:sz w:val="28"/>
      <w:szCs w:val="28"/>
      <w:lang w:val="en-US"/>
    </w:rPr>
  </w:style>
  <w:style w:type="paragraph" w:styleId="Obsah2">
    <w:name w:val="toc 2"/>
    <w:basedOn w:val="Normln"/>
    <w:next w:val="Normln"/>
    <w:uiPriority w:val="39"/>
    <w:rsid w:val="00CC6C14"/>
    <w:pPr>
      <w:ind w:left="240" w:firstLine="0"/>
    </w:pPr>
  </w:style>
  <w:style w:type="paragraph" w:styleId="Obsah1">
    <w:name w:val="toc 1"/>
    <w:basedOn w:val="Normln"/>
    <w:next w:val="Normln"/>
    <w:uiPriority w:val="39"/>
    <w:rsid w:val="00CC6C14"/>
  </w:style>
  <w:style w:type="paragraph" w:styleId="Obsah3">
    <w:name w:val="toc 3"/>
    <w:basedOn w:val="Normln"/>
    <w:next w:val="Normln"/>
    <w:uiPriority w:val="39"/>
    <w:rsid w:val="00CC6C14"/>
    <w:pPr>
      <w:ind w:left="480" w:firstLine="0"/>
    </w:pPr>
  </w:style>
  <w:style w:type="paragraph" w:styleId="Obsah4">
    <w:name w:val="toc 4"/>
    <w:basedOn w:val="Normln"/>
    <w:next w:val="Normln"/>
    <w:uiPriority w:val="39"/>
    <w:rsid w:val="00CC6C14"/>
    <w:pPr>
      <w:suppressAutoHyphens w:val="0"/>
      <w:spacing w:after="100" w:line="276" w:lineRule="auto"/>
      <w:ind w:left="660" w:firstLine="0"/>
    </w:pPr>
    <w:rPr>
      <w:rFonts w:ascii="Calibri" w:eastAsia="Times New Roman" w:hAnsi="Calibri"/>
      <w:szCs w:val="22"/>
      <w:lang w:val="sk-SK"/>
    </w:rPr>
  </w:style>
  <w:style w:type="paragraph" w:styleId="Obsah5">
    <w:name w:val="toc 5"/>
    <w:basedOn w:val="Normln"/>
    <w:next w:val="Normln"/>
    <w:uiPriority w:val="39"/>
    <w:rsid w:val="00CC6C14"/>
    <w:pPr>
      <w:suppressAutoHyphens w:val="0"/>
      <w:spacing w:after="100" w:line="276" w:lineRule="auto"/>
      <w:ind w:left="880" w:firstLine="0"/>
    </w:pPr>
    <w:rPr>
      <w:rFonts w:ascii="Calibri" w:eastAsia="Times New Roman" w:hAnsi="Calibri"/>
      <w:szCs w:val="22"/>
      <w:lang w:val="sk-SK"/>
    </w:rPr>
  </w:style>
  <w:style w:type="paragraph" w:styleId="Obsah6">
    <w:name w:val="toc 6"/>
    <w:basedOn w:val="Normln"/>
    <w:next w:val="Normln"/>
    <w:uiPriority w:val="39"/>
    <w:rsid w:val="00CC6C14"/>
    <w:pPr>
      <w:suppressAutoHyphens w:val="0"/>
      <w:spacing w:after="100" w:line="276" w:lineRule="auto"/>
      <w:ind w:left="1100" w:firstLine="0"/>
    </w:pPr>
    <w:rPr>
      <w:rFonts w:ascii="Calibri" w:eastAsia="Times New Roman" w:hAnsi="Calibri"/>
      <w:szCs w:val="22"/>
      <w:lang w:val="sk-SK"/>
    </w:rPr>
  </w:style>
  <w:style w:type="paragraph" w:styleId="Obsah7">
    <w:name w:val="toc 7"/>
    <w:basedOn w:val="Normln"/>
    <w:next w:val="Normln"/>
    <w:uiPriority w:val="39"/>
    <w:rsid w:val="00CC6C14"/>
    <w:pPr>
      <w:suppressAutoHyphens w:val="0"/>
      <w:spacing w:after="100" w:line="276" w:lineRule="auto"/>
      <w:ind w:left="1320" w:firstLine="0"/>
    </w:pPr>
    <w:rPr>
      <w:rFonts w:ascii="Calibri" w:eastAsia="Times New Roman" w:hAnsi="Calibri"/>
      <w:szCs w:val="22"/>
      <w:lang w:val="sk-SK"/>
    </w:rPr>
  </w:style>
  <w:style w:type="paragraph" w:styleId="Obsah8">
    <w:name w:val="toc 8"/>
    <w:basedOn w:val="Normln"/>
    <w:next w:val="Normln"/>
    <w:uiPriority w:val="39"/>
    <w:rsid w:val="00CC6C14"/>
    <w:pPr>
      <w:suppressAutoHyphens w:val="0"/>
      <w:spacing w:after="100" w:line="276" w:lineRule="auto"/>
      <w:ind w:left="1540" w:firstLine="0"/>
    </w:pPr>
    <w:rPr>
      <w:rFonts w:ascii="Calibri" w:eastAsia="Times New Roman" w:hAnsi="Calibri"/>
      <w:szCs w:val="22"/>
      <w:lang w:val="sk-SK"/>
    </w:rPr>
  </w:style>
  <w:style w:type="paragraph" w:styleId="Obsah9">
    <w:name w:val="toc 9"/>
    <w:basedOn w:val="Normln"/>
    <w:next w:val="Normln"/>
    <w:uiPriority w:val="39"/>
    <w:rsid w:val="00CC6C14"/>
    <w:pPr>
      <w:suppressAutoHyphens w:val="0"/>
      <w:spacing w:after="100" w:line="276" w:lineRule="auto"/>
      <w:ind w:left="1760" w:firstLine="0"/>
    </w:pPr>
    <w:rPr>
      <w:rFonts w:ascii="Calibri" w:eastAsia="Times New Roman" w:hAnsi="Calibri"/>
      <w:szCs w:val="22"/>
      <w:lang w:val="sk-SK"/>
    </w:rPr>
  </w:style>
  <w:style w:type="paragraph" w:styleId="Nzev">
    <w:name w:val="Title"/>
    <w:basedOn w:val="Normln"/>
    <w:next w:val="Podtitul"/>
    <w:link w:val="NzevChar"/>
    <w:uiPriority w:val="99"/>
    <w:qFormat/>
    <w:rsid w:val="00CC6C14"/>
    <w:pPr>
      <w:spacing w:before="0"/>
      <w:jc w:val="center"/>
    </w:pPr>
    <w:rPr>
      <w:rFonts w:ascii="Arial" w:eastAsia="Times New Roman" w:hAnsi="Arial"/>
      <w:b/>
      <w:sz w:val="28"/>
      <w:szCs w:val="20"/>
      <w:lang w:val="x-none"/>
    </w:rPr>
  </w:style>
  <w:style w:type="paragraph" w:styleId="Podtitul">
    <w:name w:val="Subtitle"/>
    <w:basedOn w:val="Nadpis"/>
    <w:next w:val="Zkladntext"/>
    <w:link w:val="PodtitulChar"/>
    <w:qFormat/>
    <w:rsid w:val="00CC6C14"/>
    <w:pPr>
      <w:jc w:val="center"/>
    </w:pPr>
    <w:rPr>
      <w:i/>
      <w:iCs/>
    </w:rPr>
  </w:style>
  <w:style w:type="paragraph" w:customStyle="1" w:styleId="Obsah10">
    <w:name w:val="Obsah 10"/>
    <w:basedOn w:val="Rejstk"/>
    <w:rsid w:val="00CC6C14"/>
    <w:pPr>
      <w:tabs>
        <w:tab w:val="right" w:leader="dot" w:pos="9637"/>
      </w:tabs>
      <w:ind w:left="2547" w:firstLine="0"/>
    </w:pPr>
  </w:style>
  <w:style w:type="paragraph" w:customStyle="1" w:styleId="Obsahrmce">
    <w:name w:val="Obsah rámce"/>
    <w:basedOn w:val="Zkladntext"/>
    <w:rsid w:val="00CC6C14"/>
  </w:style>
  <w:style w:type="character" w:customStyle="1" w:styleId="platne">
    <w:name w:val="platne"/>
    <w:rsid w:val="00162FA2"/>
  </w:style>
  <w:style w:type="character" w:customStyle="1" w:styleId="Definice-zkratka">
    <w:name w:val="Definice - zkratka"/>
    <w:qFormat/>
    <w:rsid w:val="000705E3"/>
    <w:rPr>
      <w:rFonts w:ascii="Verdana" w:hAnsi="Verdana" w:cs="Arial"/>
      <w:b/>
      <w:i w:val="0"/>
      <w:sz w:val="22"/>
      <w:szCs w:val="22"/>
    </w:rPr>
  </w:style>
  <w:style w:type="paragraph" w:customStyle="1" w:styleId="Definice-odstavec">
    <w:name w:val="Definice - odstavec"/>
    <w:basedOn w:val="Normln"/>
    <w:link w:val="Definice-odstavecChar"/>
    <w:qFormat/>
    <w:rsid w:val="001B0C1E"/>
    <w:pPr>
      <w:tabs>
        <w:tab w:val="left" w:pos="2410"/>
        <w:tab w:val="left" w:pos="10233"/>
        <w:tab w:val="left" w:pos="10953"/>
        <w:tab w:val="left" w:pos="11673"/>
        <w:tab w:val="left" w:pos="12393"/>
        <w:tab w:val="left" w:pos="13113"/>
      </w:tabs>
      <w:spacing w:before="60" w:after="120"/>
      <w:ind w:left="2410" w:hanging="2410"/>
    </w:pPr>
    <w:rPr>
      <w:rFonts w:ascii="Arial" w:hAnsi="Arial"/>
      <w:sz w:val="22"/>
      <w:szCs w:val="22"/>
      <w:lang w:val="x-none"/>
    </w:rPr>
  </w:style>
  <w:style w:type="paragraph" w:customStyle="1" w:styleId="vod-Definice">
    <w:name w:val="Úvod - Definice"/>
    <w:basedOn w:val="Normln"/>
    <w:link w:val="vod-DefiniceChar"/>
    <w:qFormat/>
    <w:rsid w:val="006D6CDE"/>
    <w:pPr>
      <w:tabs>
        <w:tab w:val="left" w:pos="16665"/>
      </w:tabs>
      <w:ind w:left="15" w:hanging="1"/>
    </w:pPr>
    <w:rPr>
      <w:rFonts w:ascii="Arial" w:hAnsi="Arial"/>
      <w:sz w:val="22"/>
      <w:szCs w:val="22"/>
      <w:lang w:val="x-none"/>
    </w:rPr>
  </w:style>
  <w:style w:type="character" w:customStyle="1" w:styleId="Definice-odstavecChar">
    <w:name w:val="Definice - odstavec Char"/>
    <w:link w:val="Definice-odstavec"/>
    <w:rsid w:val="001B0C1E"/>
    <w:rPr>
      <w:rFonts w:ascii="Arial" w:eastAsia="Lucida Sans Unicode" w:hAnsi="Arial" w:cs="Arial"/>
      <w:kern w:val="1"/>
      <w:sz w:val="22"/>
      <w:szCs w:val="22"/>
      <w:lang w:eastAsia="ar-SA"/>
    </w:rPr>
  </w:style>
  <w:style w:type="character" w:customStyle="1" w:styleId="vodnustanoven-preambuleChar">
    <w:name w:val="Úvodní ustanovení - preambule Char"/>
    <w:link w:val="vodnustanoven-preambule"/>
    <w:rsid w:val="00764CFE"/>
    <w:rPr>
      <w:rFonts w:ascii="Arial" w:eastAsia="Lucida Sans Unicode" w:hAnsi="Arial" w:cs="Arial"/>
      <w:kern w:val="1"/>
      <w:sz w:val="22"/>
      <w:szCs w:val="22"/>
      <w:lang w:eastAsia="ar-SA"/>
    </w:rPr>
  </w:style>
  <w:style w:type="paragraph" w:customStyle="1" w:styleId="Seznamploh">
    <w:name w:val="Seznam příloh"/>
    <w:basedOn w:val="Normln"/>
    <w:link w:val="SeznamplohChar"/>
    <w:qFormat/>
    <w:rsid w:val="003D4C15"/>
    <w:pPr>
      <w:ind w:left="1418" w:hanging="1418"/>
    </w:pPr>
    <w:rPr>
      <w:rFonts w:ascii="Arial" w:hAnsi="Arial"/>
      <w:sz w:val="22"/>
      <w:lang w:val="x-none"/>
    </w:rPr>
  </w:style>
  <w:style w:type="character" w:customStyle="1" w:styleId="vod-DefiniceChar">
    <w:name w:val="Úvod - Definice Char"/>
    <w:link w:val="vod-Definice"/>
    <w:rsid w:val="006D6CDE"/>
    <w:rPr>
      <w:rFonts w:ascii="Arial" w:eastAsia="Lucida Sans Unicode" w:hAnsi="Arial" w:cs="Arial"/>
      <w:kern w:val="1"/>
      <w:sz w:val="22"/>
      <w:szCs w:val="22"/>
      <w:lang w:eastAsia="ar-SA"/>
    </w:rPr>
  </w:style>
  <w:style w:type="paragraph" w:customStyle="1" w:styleId="Odstavce-SBKS">
    <w:name w:val="Odstavce - SBKS"/>
    <w:basedOn w:val="Normln"/>
    <w:link w:val="Odstavce-SBKSChar"/>
    <w:qFormat/>
    <w:rsid w:val="003D4C15"/>
    <w:pPr>
      <w:ind w:left="0" w:firstLine="0"/>
    </w:pPr>
    <w:rPr>
      <w:rFonts w:ascii="Arial" w:hAnsi="Arial"/>
      <w:sz w:val="22"/>
      <w:szCs w:val="22"/>
      <w:lang w:val="x-none"/>
    </w:rPr>
  </w:style>
  <w:style w:type="character" w:customStyle="1" w:styleId="SeznamplohChar">
    <w:name w:val="Seznam příloh Char"/>
    <w:link w:val="Seznamploh"/>
    <w:rsid w:val="003D4C15"/>
    <w:rPr>
      <w:rFonts w:ascii="Arial" w:eastAsia="Lucida Sans Unicode" w:hAnsi="Arial"/>
      <w:kern w:val="1"/>
      <w:sz w:val="22"/>
      <w:szCs w:val="24"/>
      <w:lang w:eastAsia="ar-SA"/>
    </w:rPr>
  </w:style>
  <w:style w:type="paragraph" w:customStyle="1" w:styleId="Zkladntext-SBN">
    <w:name w:val="Základní text - SBN"/>
    <w:basedOn w:val="Normln"/>
    <w:link w:val="Zkladntext-SBNChar"/>
    <w:qFormat/>
    <w:rsid w:val="003D4C15"/>
    <w:pPr>
      <w:ind w:left="0" w:firstLine="0"/>
    </w:pPr>
    <w:rPr>
      <w:rFonts w:ascii="Arial" w:hAnsi="Arial"/>
      <w:sz w:val="22"/>
      <w:szCs w:val="22"/>
      <w:lang w:val="x-none"/>
    </w:rPr>
  </w:style>
  <w:style w:type="character" w:customStyle="1" w:styleId="Odstavce-SBKSChar">
    <w:name w:val="Odstavce - SBKS Char"/>
    <w:link w:val="Odstavce-SBKS"/>
    <w:rsid w:val="003D4C15"/>
    <w:rPr>
      <w:rFonts w:ascii="Arial" w:eastAsia="Lucida Sans Unicode" w:hAnsi="Arial" w:cs="Arial"/>
      <w:kern w:val="1"/>
      <w:sz w:val="22"/>
      <w:szCs w:val="22"/>
      <w:lang w:eastAsia="ar-SA"/>
    </w:rPr>
  </w:style>
  <w:style w:type="paragraph" w:customStyle="1" w:styleId="vod-Stranysmlouvy">
    <w:name w:val="Úvod - Strany smlouvy"/>
    <w:basedOn w:val="Normln"/>
    <w:link w:val="vod-StranysmlouvyChar"/>
    <w:qFormat/>
    <w:rsid w:val="00D41300"/>
    <w:pPr>
      <w:spacing w:before="1200" w:after="1200"/>
      <w:ind w:left="425" w:hanging="425"/>
      <w:jc w:val="center"/>
    </w:pPr>
    <w:rPr>
      <w:rFonts w:ascii="Arial" w:hAnsi="Arial"/>
      <w:b/>
      <w:sz w:val="22"/>
      <w:lang w:val="x-none"/>
    </w:rPr>
  </w:style>
  <w:style w:type="character" w:customStyle="1" w:styleId="Zkladntext-SBNChar">
    <w:name w:val="Základní text - SBN Char"/>
    <w:link w:val="Zkladntext-SBN"/>
    <w:rsid w:val="003D4C15"/>
    <w:rPr>
      <w:rFonts w:ascii="Arial" w:eastAsia="Lucida Sans Unicode" w:hAnsi="Arial" w:cs="Arial"/>
      <w:kern w:val="1"/>
      <w:sz w:val="22"/>
      <w:szCs w:val="22"/>
      <w:lang w:eastAsia="ar-SA"/>
    </w:rPr>
  </w:style>
  <w:style w:type="character" w:customStyle="1" w:styleId="StylNzevvzorekdnTyrkysov">
    <w:name w:val="Styl Název + vzorek: Žádný (Tyrkysová)"/>
    <w:rsid w:val="00464594"/>
    <w:rPr>
      <w:shd w:val="clear" w:color="auto" w:fill="00FFFF"/>
    </w:rPr>
  </w:style>
  <w:style w:type="character" w:customStyle="1" w:styleId="vod-StranysmlouvyChar">
    <w:name w:val="Úvod - Strany smlouvy Char"/>
    <w:link w:val="vod-Stranysmlouvy"/>
    <w:rsid w:val="00D41300"/>
    <w:rPr>
      <w:rFonts w:ascii="Arial" w:eastAsia="Lucida Sans Unicode" w:hAnsi="Arial" w:cs="Arial"/>
      <w:b/>
      <w:kern w:val="1"/>
      <w:sz w:val="22"/>
      <w:szCs w:val="24"/>
      <w:lang w:eastAsia="ar-SA"/>
    </w:rPr>
  </w:style>
  <w:style w:type="paragraph" w:customStyle="1" w:styleId="Podpisy-odkaz">
    <w:name w:val="Podpisy - odkaz"/>
    <w:basedOn w:val="Normln"/>
    <w:link w:val="Podpisy-odkazChar"/>
    <w:qFormat/>
    <w:rsid w:val="00280B38"/>
    <w:pPr>
      <w:jc w:val="center"/>
    </w:pPr>
    <w:rPr>
      <w:rFonts w:ascii="Arial" w:hAnsi="Arial"/>
      <w:i/>
      <w:sz w:val="22"/>
      <w:lang w:val="x-none"/>
    </w:rPr>
  </w:style>
  <w:style w:type="character" w:customStyle="1" w:styleId="ZhlavChar">
    <w:name w:val="Záhlaví Char"/>
    <w:link w:val="Zhlav"/>
    <w:uiPriority w:val="99"/>
    <w:rsid w:val="00CC2C40"/>
    <w:rPr>
      <w:rFonts w:ascii="Arial" w:eastAsia="Lucida Sans Unicode" w:hAnsi="Arial"/>
      <w:kern w:val="1"/>
      <w:sz w:val="22"/>
      <w:szCs w:val="24"/>
      <w:lang w:eastAsia="ar-SA"/>
    </w:rPr>
  </w:style>
  <w:style w:type="paragraph" w:customStyle="1" w:styleId="SBKS-nadpis">
    <w:name w:val="SBKS - nadpis"/>
    <w:basedOn w:val="Normln"/>
    <w:link w:val="SBKS-nadpisChar"/>
    <w:qFormat/>
    <w:rsid w:val="00D41300"/>
    <w:pPr>
      <w:jc w:val="center"/>
    </w:pPr>
    <w:rPr>
      <w:rFonts w:ascii="Arial" w:hAnsi="Arial"/>
      <w:b/>
      <w:sz w:val="28"/>
      <w:lang w:val="x-none"/>
    </w:rPr>
  </w:style>
  <w:style w:type="character" w:customStyle="1" w:styleId="ZkladntextChar">
    <w:name w:val="Základní text Char"/>
    <w:link w:val="Zkladntext"/>
    <w:rsid w:val="000514B6"/>
    <w:rPr>
      <w:rFonts w:ascii="Verdana" w:eastAsia="Lucida Sans Unicode" w:hAnsi="Verdana"/>
      <w:kern w:val="1"/>
      <w:szCs w:val="24"/>
      <w:lang w:eastAsia="ar-SA"/>
    </w:rPr>
  </w:style>
  <w:style w:type="character" w:customStyle="1" w:styleId="Podpisy-odkazChar">
    <w:name w:val="Podpisy - odkaz Char"/>
    <w:link w:val="Podpisy-odkaz"/>
    <w:rsid w:val="00280B38"/>
    <w:rPr>
      <w:rFonts w:ascii="Arial" w:eastAsia="Lucida Sans Unicode" w:hAnsi="Arial"/>
      <w:i/>
      <w:kern w:val="1"/>
      <w:sz w:val="22"/>
      <w:szCs w:val="24"/>
      <w:lang w:eastAsia="ar-SA"/>
    </w:rPr>
  </w:style>
  <w:style w:type="paragraph" w:customStyle="1" w:styleId="Footnotesmlouva">
    <w:name w:val="Footnote_smlouva"/>
    <w:basedOn w:val="Zpat"/>
    <w:link w:val="FootnotesmlouvaChar"/>
    <w:rsid w:val="00D41300"/>
    <w:rPr>
      <w:i/>
      <w:sz w:val="18"/>
      <w:szCs w:val="18"/>
    </w:rPr>
  </w:style>
  <w:style w:type="character" w:customStyle="1" w:styleId="SBKS-nadpisChar">
    <w:name w:val="SBKS - nadpis Char"/>
    <w:link w:val="SBKS-nadpis"/>
    <w:rsid w:val="00D41300"/>
    <w:rPr>
      <w:rFonts w:ascii="Arial" w:eastAsia="Lucida Sans Unicode" w:hAnsi="Arial"/>
      <w:b/>
      <w:kern w:val="1"/>
      <w:sz w:val="28"/>
      <w:szCs w:val="24"/>
      <w:lang w:eastAsia="ar-SA"/>
    </w:rPr>
  </w:style>
  <w:style w:type="paragraph" w:customStyle="1" w:styleId="Smluvnstrany">
    <w:name w:val="Smluvní strany"/>
    <w:basedOn w:val="Normln"/>
    <w:link w:val="SmluvnstranyChar"/>
    <w:qFormat/>
    <w:rsid w:val="00DC381A"/>
    <w:pPr>
      <w:tabs>
        <w:tab w:val="left" w:pos="2835"/>
      </w:tabs>
      <w:ind w:firstLine="0"/>
    </w:pPr>
    <w:rPr>
      <w:rFonts w:ascii="Arial" w:hAnsi="Arial"/>
      <w:sz w:val="22"/>
      <w:lang w:val="x-none"/>
    </w:rPr>
  </w:style>
  <w:style w:type="character" w:customStyle="1" w:styleId="ZpatChar">
    <w:name w:val="Zápatí Char"/>
    <w:link w:val="Zpat"/>
    <w:uiPriority w:val="99"/>
    <w:rsid w:val="00D41300"/>
    <w:rPr>
      <w:rFonts w:ascii="Arial" w:eastAsia="Lucida Sans Unicode" w:hAnsi="Arial"/>
      <w:kern w:val="1"/>
      <w:sz w:val="22"/>
      <w:szCs w:val="24"/>
      <w:lang w:eastAsia="ar-SA"/>
    </w:rPr>
  </w:style>
  <w:style w:type="character" w:customStyle="1" w:styleId="FootnotesmlouvaChar">
    <w:name w:val="Footnote_smlouva Char"/>
    <w:link w:val="Footnotesmlouva"/>
    <w:rsid w:val="00D41300"/>
    <w:rPr>
      <w:rFonts w:ascii="Arial" w:eastAsia="Lucida Sans Unicode" w:hAnsi="Arial"/>
      <w:i/>
      <w:kern w:val="1"/>
      <w:sz w:val="18"/>
      <w:szCs w:val="18"/>
      <w:lang w:eastAsia="ar-SA"/>
    </w:rPr>
  </w:style>
  <w:style w:type="paragraph" w:customStyle="1" w:styleId="Definice-odstnakonci">
    <w:name w:val="Definice -odst. na konci"/>
    <w:basedOn w:val="Normln"/>
    <w:link w:val="Definice-odstnakonciChar"/>
    <w:qFormat/>
    <w:rsid w:val="009542E3"/>
    <w:pPr>
      <w:spacing w:after="360"/>
      <w:ind w:left="0" w:firstLine="0"/>
      <w:contextualSpacing/>
    </w:pPr>
    <w:rPr>
      <w:rFonts w:ascii="Arial" w:hAnsi="Arial"/>
      <w:sz w:val="22"/>
      <w:lang w:val="x-none"/>
    </w:rPr>
  </w:style>
  <w:style w:type="character" w:customStyle="1" w:styleId="SmluvnstranyChar">
    <w:name w:val="Smluvní strany Char"/>
    <w:link w:val="Smluvnstrany"/>
    <w:rsid w:val="00DC381A"/>
    <w:rPr>
      <w:rFonts w:ascii="Arial" w:eastAsia="Lucida Sans Unicode" w:hAnsi="Arial"/>
      <w:kern w:val="1"/>
      <w:sz w:val="22"/>
      <w:szCs w:val="24"/>
      <w:lang w:eastAsia="ar-SA"/>
    </w:rPr>
  </w:style>
  <w:style w:type="character" w:customStyle="1" w:styleId="Oznaenodstavce">
    <w:name w:val="Označení odstavce"/>
    <w:qFormat/>
    <w:rsid w:val="007E4A92"/>
    <w:rPr>
      <w:rFonts w:ascii="Arial" w:hAnsi="Arial"/>
      <w:b w:val="0"/>
      <w:sz w:val="20"/>
      <w:u w:val="single"/>
    </w:rPr>
  </w:style>
  <w:style w:type="character" w:customStyle="1" w:styleId="Definice-odstnakonciChar">
    <w:name w:val="Definice -odst. na konci Char"/>
    <w:link w:val="Definice-odstnakonci"/>
    <w:rsid w:val="009542E3"/>
    <w:rPr>
      <w:rFonts w:ascii="Arial" w:eastAsia="Lucida Sans Unicode" w:hAnsi="Arial"/>
      <w:kern w:val="1"/>
      <w:sz w:val="22"/>
      <w:szCs w:val="24"/>
      <w:lang w:eastAsia="ar-SA"/>
    </w:rPr>
  </w:style>
  <w:style w:type="paragraph" w:customStyle="1" w:styleId="Stylvodnustanoven-preambule">
    <w:name w:val="Styl Úvodní ustanovení - preambule"/>
    <w:basedOn w:val="vodnustanoven-preambule"/>
    <w:rsid w:val="00464594"/>
    <w:pPr>
      <w:ind w:left="0"/>
    </w:pPr>
    <w:rPr>
      <w:rFonts w:eastAsia="Times New Roman"/>
      <w:szCs w:val="20"/>
    </w:rPr>
  </w:style>
  <w:style w:type="character" w:customStyle="1" w:styleId="Odstavec-SBKSKurzva">
    <w:name w:val="Odstavec - SBKS + Kurzíva"/>
    <w:rsid w:val="00464594"/>
    <w:rPr>
      <w:i/>
      <w:iCs/>
    </w:rPr>
  </w:style>
  <w:style w:type="character" w:customStyle="1" w:styleId="CharChar1">
    <w:name w:val="Char Char1"/>
    <w:rsid w:val="00623C8B"/>
    <w:rPr>
      <w:rFonts w:eastAsia="Lucida Sans Unicode"/>
      <w:kern w:val="1"/>
      <w:sz w:val="22"/>
      <w:szCs w:val="24"/>
      <w:u w:val="single"/>
      <w:lang w:val="cs-CZ"/>
    </w:rPr>
  </w:style>
  <w:style w:type="paragraph" w:customStyle="1" w:styleId="Samostatnodstavec">
    <w:name w:val="Samostatný odstavec"/>
    <w:basedOn w:val="Normln"/>
    <w:link w:val="SamostatnodstavecChar"/>
    <w:qFormat/>
    <w:rsid w:val="001F417F"/>
    <w:pPr>
      <w:ind w:left="720" w:hanging="12"/>
    </w:pPr>
    <w:rPr>
      <w:rFonts w:ascii="Arial" w:hAnsi="Arial"/>
      <w:sz w:val="22"/>
      <w:szCs w:val="22"/>
      <w:lang w:val="x-none"/>
    </w:rPr>
  </w:style>
  <w:style w:type="character" w:styleId="Odkaznakoment">
    <w:name w:val="annotation reference"/>
    <w:rsid w:val="00CD4DEC"/>
    <w:rPr>
      <w:sz w:val="16"/>
      <w:szCs w:val="16"/>
    </w:rPr>
  </w:style>
  <w:style w:type="character" w:customStyle="1" w:styleId="SamostatnodstavecChar">
    <w:name w:val="Samostatný odstavec Char"/>
    <w:link w:val="Samostatnodstavec"/>
    <w:rsid w:val="001F417F"/>
    <w:rPr>
      <w:rFonts w:ascii="Arial" w:eastAsia="Lucida Sans Unicode" w:hAnsi="Arial"/>
      <w:kern w:val="1"/>
      <w:sz w:val="22"/>
      <w:szCs w:val="22"/>
      <w:lang w:eastAsia="ar-SA"/>
    </w:rPr>
  </w:style>
  <w:style w:type="paragraph" w:styleId="Revize">
    <w:name w:val="Revision"/>
    <w:hidden/>
    <w:uiPriority w:val="99"/>
    <w:semiHidden/>
    <w:rsid w:val="00CD4DEC"/>
    <w:rPr>
      <w:rFonts w:ascii="Arial" w:eastAsia="Lucida Sans Unicode" w:hAnsi="Arial"/>
      <w:kern w:val="1"/>
      <w:sz w:val="22"/>
      <w:szCs w:val="24"/>
      <w:lang w:eastAsia="ar-SA"/>
    </w:rPr>
  </w:style>
  <w:style w:type="character" w:styleId="Siln">
    <w:name w:val="Strong"/>
    <w:uiPriority w:val="22"/>
    <w:qFormat/>
    <w:rsid w:val="00B62D1B"/>
    <w:rPr>
      <w:b/>
      <w:bCs/>
    </w:rPr>
  </w:style>
  <w:style w:type="character" w:customStyle="1" w:styleId="NzevChar">
    <w:name w:val="Název Char"/>
    <w:link w:val="Nzev"/>
    <w:uiPriority w:val="99"/>
    <w:rsid w:val="00B02DB2"/>
    <w:rPr>
      <w:rFonts w:ascii="Arial" w:hAnsi="Arial"/>
      <w:b/>
      <w:kern w:val="1"/>
      <w:sz w:val="28"/>
      <w:lang w:eastAsia="ar-SA"/>
    </w:rPr>
  </w:style>
  <w:style w:type="paragraph" w:styleId="Odstavecseseznamem">
    <w:name w:val="List Paragraph"/>
    <w:basedOn w:val="Normln"/>
    <w:qFormat/>
    <w:rsid w:val="00FE5D3D"/>
    <w:pPr>
      <w:ind w:left="720"/>
      <w:contextualSpacing/>
    </w:pPr>
  </w:style>
  <w:style w:type="character" w:customStyle="1" w:styleId="CharChar10">
    <w:name w:val="Char Char1"/>
    <w:rsid w:val="00BD0553"/>
    <w:rPr>
      <w:rFonts w:eastAsia="Lucida Sans Unicode"/>
      <w:kern w:val="1"/>
      <w:sz w:val="22"/>
      <w:szCs w:val="24"/>
      <w:u w:val="single"/>
      <w:lang w:val="cs-CZ"/>
    </w:rPr>
  </w:style>
  <w:style w:type="character" w:customStyle="1" w:styleId="PodtitulChar">
    <w:name w:val="Podtitul Char"/>
    <w:basedOn w:val="Standardnpsmoodstavce"/>
    <w:link w:val="Podtitul"/>
    <w:rsid w:val="00427D0B"/>
    <w:rPr>
      <w:rFonts w:ascii="Arial" w:eastAsia="Lucida Sans Unicode" w:hAnsi="Arial" w:cs="Tahoma"/>
      <w:i/>
      <w:iCs/>
      <w:kern w:val="1"/>
      <w:sz w:val="28"/>
      <w:szCs w:val="28"/>
      <w:lang w:eastAsia="ar-SA"/>
    </w:rPr>
  </w:style>
  <w:style w:type="character" w:styleId="Zstupntext">
    <w:name w:val="Placeholder Text"/>
    <w:basedOn w:val="Standardnpsmoodstavce"/>
    <w:uiPriority w:val="99"/>
    <w:semiHidden/>
    <w:rsid w:val="006B52B3"/>
    <w:rPr>
      <w:color w:val="808080"/>
    </w:rPr>
  </w:style>
  <w:style w:type="character" w:customStyle="1" w:styleId="TextkomenteChar">
    <w:name w:val="Text komentáře Char"/>
    <w:basedOn w:val="Standardnpsmoodstavce"/>
    <w:link w:val="Textkomente"/>
    <w:rsid w:val="00A92A9F"/>
    <w:rPr>
      <w:rFonts w:ascii="Arial" w:eastAsia="Lucida Sans Unicode" w:hAnsi="Arial"/>
      <w:kern w:val="1"/>
      <w:lang w:eastAsia="ar-SA"/>
    </w:rPr>
  </w:style>
  <w:style w:type="character" w:customStyle="1" w:styleId="Nadpis5Char">
    <w:name w:val="Nadpis 5 Char"/>
    <w:basedOn w:val="Standardnpsmoodstavce"/>
    <w:link w:val="Nadpis5"/>
    <w:rsid w:val="00BA779A"/>
    <w:rPr>
      <w:rFonts w:ascii="Verdana" w:eastAsia="Lucida Sans Unicode" w:hAnsi="Verdana"/>
      <w:kern w:val="1"/>
      <w:lang w:eastAsia="ar-SA"/>
    </w:rPr>
  </w:style>
  <w:style w:type="character" w:customStyle="1" w:styleId="Bodytext2">
    <w:name w:val="Body text (2)"/>
    <w:basedOn w:val="Standardnpsmoodstavce"/>
    <w:rsid w:val="009157BD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cs-CZ" w:eastAsia="cs-CZ" w:bidi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75071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61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4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3162B9E61A0564D9442E2E31F5C0910" ma:contentTypeVersion="10" ma:contentTypeDescription="Create a new document." ma:contentTypeScope="" ma:versionID="fd40fecc066b70eb21553096c5308e98">
  <xsd:schema xmlns:xsd="http://www.w3.org/2001/XMLSchema" xmlns:xs="http://www.w3.org/2001/XMLSchema" xmlns:p="http://schemas.microsoft.com/office/2006/metadata/properties" xmlns:ns3="2cf494fc-c7ea-42a7-9c56-fa6eab3aa27b" xmlns:ns4="d99bfc69-105e-4e12-9667-f6fbbd8d1990" targetNamespace="http://schemas.microsoft.com/office/2006/metadata/properties" ma:root="true" ma:fieldsID="b139fa9f4db5aa05dbe59121252e68b2" ns3:_="" ns4:_="">
    <xsd:import namespace="2cf494fc-c7ea-42a7-9c56-fa6eab3aa27b"/>
    <xsd:import namespace="d99bfc69-105e-4e12-9667-f6fbbd8d199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f494fc-c7ea-42a7-9c56-fa6eab3aa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9bfc69-105e-4e12-9667-f6fbbd8d1990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5E75FE-5A7B-416B-B825-08EF7DEE18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DB2F8F-76B1-4BAF-856E-AE577D6400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f494fc-c7ea-42a7-9c56-fa6eab3aa27b"/>
    <ds:schemaRef ds:uri="d99bfc69-105e-4e12-9667-f6fbbd8d19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462307A-1607-4BFE-BB87-7236B17EE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38</Words>
  <Characters>226</Characters>
  <Application>Microsoft Office Word</Application>
  <DocSecurity>0</DocSecurity>
  <Lines>1</Lines>
  <Paragraphs>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3" baseType="lpstr">
      <vt:lpstr>SMLOUVA</vt:lpstr>
      <vt:lpstr>SMLOUVA</vt:lpstr>
      <vt:lpstr>SMLOUVA</vt:lpstr>
    </vt:vector>
  </TitlesOfParts>
  <Company>HP</Company>
  <LinksUpToDate>false</LinksUpToDate>
  <CharactersWithSpaces>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</dc:title>
  <dc:creator>Uživatel systému Windows</dc:creator>
  <cp:lastModifiedBy>varadinek</cp:lastModifiedBy>
  <cp:revision>3</cp:revision>
  <cp:lastPrinted>2020-09-24T12:21:00Z</cp:lastPrinted>
  <dcterms:created xsi:type="dcterms:W3CDTF">2020-10-22T12:53:00Z</dcterms:created>
  <dcterms:modified xsi:type="dcterms:W3CDTF">2020-10-22T13:01:00Z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0x01010083162B9E61A0564D9442E2E31F5C0910</vt:lpwstr>
  </property>
</Properties>
</file>